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FEB6D5" w14:textId="7F18A918" w:rsidR="007F355B" w:rsidRPr="007F355B" w:rsidRDefault="007F355B" w:rsidP="007F355B">
      <w:pPr>
        <w:rPr>
          <w:rFonts w:asciiTheme="minorHAnsi" w:hAnsiTheme="minorHAnsi"/>
          <w:b/>
          <w:sz w:val="22"/>
          <w:szCs w:val="32"/>
        </w:rPr>
      </w:pPr>
      <w:r>
        <w:rPr>
          <w:rFonts w:asciiTheme="minorHAnsi" w:hAnsiTheme="minorHAnsi"/>
          <w:b/>
          <w:sz w:val="22"/>
          <w:szCs w:val="32"/>
        </w:rPr>
        <w:t>Příloha č. 5</w:t>
      </w:r>
    </w:p>
    <w:p w14:paraId="66F6FB61" w14:textId="746B908D" w:rsidR="00180ECD" w:rsidRPr="00652290" w:rsidRDefault="009854DE" w:rsidP="00944BF8">
      <w:pPr>
        <w:jc w:val="center"/>
        <w:rPr>
          <w:b/>
          <w:sz w:val="22"/>
          <w:szCs w:val="22"/>
          <w:u w:val="single"/>
        </w:rPr>
      </w:pPr>
      <w:r w:rsidRPr="00652290">
        <w:rPr>
          <w:b/>
          <w:sz w:val="32"/>
          <w:szCs w:val="32"/>
          <w:u w:val="single"/>
        </w:rPr>
        <w:t>Smlouva o dílo</w:t>
      </w:r>
      <w:r w:rsidR="00996B2A">
        <w:rPr>
          <w:b/>
          <w:sz w:val="32"/>
          <w:szCs w:val="32"/>
          <w:u w:val="single"/>
        </w:rPr>
        <w:t xml:space="preserve"> č. .../OD/20</w:t>
      </w:r>
      <w:r w:rsidR="00B04AA8">
        <w:rPr>
          <w:b/>
          <w:sz w:val="32"/>
          <w:szCs w:val="32"/>
          <w:u w:val="single"/>
        </w:rPr>
        <w:t>2</w:t>
      </w:r>
      <w:r w:rsidR="00444019">
        <w:rPr>
          <w:b/>
          <w:sz w:val="32"/>
          <w:szCs w:val="32"/>
          <w:u w:val="single"/>
        </w:rPr>
        <w:t>3</w:t>
      </w:r>
    </w:p>
    <w:p w14:paraId="2C16B598" w14:textId="77777777" w:rsidR="00180ECD" w:rsidRDefault="00180ECD" w:rsidP="00944BF8">
      <w:pPr>
        <w:jc w:val="center"/>
        <w:rPr>
          <w:b/>
          <w:sz w:val="22"/>
          <w:szCs w:val="22"/>
        </w:rPr>
      </w:pPr>
    </w:p>
    <w:p w14:paraId="7E415DA2" w14:textId="069F0438" w:rsidR="00180ECD" w:rsidRDefault="000545BC" w:rsidP="00944BF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Přestavba mycí linky trolejbusů v Teplicích</w:t>
      </w:r>
    </w:p>
    <w:p w14:paraId="2CB212C1" w14:textId="77777777" w:rsidR="00652290" w:rsidRDefault="00652290" w:rsidP="00944BF8">
      <w:pPr>
        <w:jc w:val="center"/>
        <w:rPr>
          <w:b/>
          <w:sz w:val="22"/>
          <w:szCs w:val="22"/>
        </w:rPr>
      </w:pPr>
    </w:p>
    <w:p w14:paraId="4686362D" w14:textId="77777777" w:rsidR="00652290" w:rsidRDefault="00652290" w:rsidP="00944BF8">
      <w:pPr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s</w:t>
      </w:r>
      <w:r w:rsidRPr="00652290">
        <w:rPr>
          <w:b/>
          <w:i/>
          <w:sz w:val="22"/>
          <w:szCs w:val="22"/>
        </w:rPr>
        <w:t>jednaná dle občanského zákoníku, v platném znění, takto:</w:t>
      </w:r>
    </w:p>
    <w:p w14:paraId="25D941CD" w14:textId="77777777" w:rsidR="00652290" w:rsidRDefault="00652290" w:rsidP="00944BF8">
      <w:pPr>
        <w:jc w:val="center"/>
        <w:rPr>
          <w:b/>
          <w:i/>
          <w:sz w:val="22"/>
          <w:szCs w:val="22"/>
        </w:rPr>
      </w:pPr>
    </w:p>
    <w:p w14:paraId="1ABE2D11" w14:textId="77777777" w:rsidR="00180ECD" w:rsidRPr="00A90A9D" w:rsidRDefault="00652290" w:rsidP="00944BF8">
      <w:pPr>
        <w:pStyle w:val="Odstavecseseznamem"/>
        <w:numPr>
          <w:ilvl w:val="0"/>
          <w:numId w:val="23"/>
        </w:numPr>
        <w:spacing w:line="240" w:lineRule="auto"/>
        <w:jc w:val="center"/>
        <w:rPr>
          <w:b/>
        </w:rPr>
      </w:pPr>
      <w:r>
        <w:rPr>
          <w:rFonts w:ascii="Times New Roman" w:hAnsi="Times New Roman" w:cs="Times New Roman"/>
          <w:b/>
        </w:rPr>
        <w:t>Smluvní strany</w:t>
      </w:r>
    </w:p>
    <w:p w14:paraId="0CD3A59E" w14:textId="77777777" w:rsidR="00180ECD" w:rsidRPr="00652290" w:rsidRDefault="00652290" w:rsidP="00944BF8">
      <w:pPr>
        <w:rPr>
          <w:szCs w:val="22"/>
        </w:rPr>
      </w:pPr>
      <w:r>
        <w:rPr>
          <w:b/>
          <w:szCs w:val="22"/>
        </w:rPr>
        <w:t>STATUTÁRNÍ MĚSTO TEPLICE</w:t>
      </w:r>
    </w:p>
    <w:p w14:paraId="2E8559F8" w14:textId="77777777" w:rsidR="00652290" w:rsidRDefault="00652290" w:rsidP="00944BF8">
      <w:pPr>
        <w:rPr>
          <w:sz w:val="22"/>
          <w:szCs w:val="22"/>
        </w:rPr>
      </w:pPr>
      <w:r>
        <w:rPr>
          <w:sz w:val="22"/>
          <w:szCs w:val="22"/>
        </w:rPr>
        <w:t>z</w:t>
      </w:r>
      <w:r w:rsidR="009854DE" w:rsidRPr="00B40D0F">
        <w:rPr>
          <w:sz w:val="22"/>
          <w:szCs w:val="22"/>
        </w:rPr>
        <w:t>astoupen</w:t>
      </w:r>
      <w:r>
        <w:rPr>
          <w:sz w:val="22"/>
          <w:szCs w:val="22"/>
        </w:rPr>
        <w:t>o</w:t>
      </w:r>
      <w:r w:rsidR="009854DE" w:rsidRPr="00B40D0F">
        <w:rPr>
          <w:sz w:val="22"/>
          <w:szCs w:val="22"/>
        </w:rPr>
        <w:t xml:space="preserve"> na základě vnitřních předpisů: </w:t>
      </w:r>
    </w:p>
    <w:p w14:paraId="4CD94214" w14:textId="2AEDA7DB" w:rsidR="00652290" w:rsidRDefault="000545BC" w:rsidP="00944BF8">
      <w:pPr>
        <w:ind w:left="2835"/>
        <w:rPr>
          <w:sz w:val="22"/>
          <w:szCs w:val="22"/>
        </w:rPr>
      </w:pPr>
      <w:r>
        <w:rPr>
          <w:b/>
          <w:sz w:val="22"/>
          <w:szCs w:val="22"/>
        </w:rPr>
        <w:t>Ing. Milanem Slepičkou</w:t>
      </w:r>
      <w:r w:rsidR="009854DE" w:rsidRPr="00652290">
        <w:rPr>
          <w:b/>
          <w:sz w:val="22"/>
          <w:szCs w:val="22"/>
        </w:rPr>
        <w:t>,</w:t>
      </w:r>
      <w:r w:rsidR="009854DE" w:rsidRPr="00B40D0F">
        <w:rPr>
          <w:sz w:val="22"/>
          <w:szCs w:val="22"/>
        </w:rPr>
        <w:t xml:space="preserve"> </w:t>
      </w:r>
    </w:p>
    <w:p w14:paraId="45C8E1F1" w14:textId="7A4D42C3" w:rsidR="00180ECD" w:rsidRPr="00B40D0F" w:rsidRDefault="009854DE" w:rsidP="00944BF8">
      <w:pPr>
        <w:ind w:left="2835"/>
        <w:rPr>
          <w:sz w:val="22"/>
          <w:szCs w:val="22"/>
        </w:rPr>
      </w:pPr>
      <w:r w:rsidRPr="00B40D0F">
        <w:rPr>
          <w:sz w:val="22"/>
          <w:szCs w:val="22"/>
        </w:rPr>
        <w:t>vedoucí</w:t>
      </w:r>
      <w:r w:rsidR="000545BC">
        <w:rPr>
          <w:sz w:val="22"/>
          <w:szCs w:val="22"/>
        </w:rPr>
        <w:t>m</w:t>
      </w:r>
      <w:r w:rsidRPr="00B40D0F">
        <w:rPr>
          <w:sz w:val="22"/>
          <w:szCs w:val="22"/>
        </w:rPr>
        <w:t xml:space="preserve"> odboru dopravy Magistrátu města Teplice</w:t>
      </w:r>
    </w:p>
    <w:p w14:paraId="4690AAE0" w14:textId="77777777" w:rsidR="00180ECD" w:rsidRPr="00B40D0F" w:rsidRDefault="009854DE" w:rsidP="00944BF8">
      <w:pPr>
        <w:ind w:left="708"/>
        <w:rPr>
          <w:sz w:val="22"/>
          <w:szCs w:val="22"/>
        </w:rPr>
      </w:pPr>
      <w:r w:rsidRPr="00B40D0F">
        <w:rPr>
          <w:sz w:val="22"/>
          <w:szCs w:val="22"/>
        </w:rPr>
        <w:t xml:space="preserve">                                                                   </w:t>
      </w:r>
    </w:p>
    <w:p w14:paraId="36F8226D" w14:textId="77777777" w:rsidR="00180ECD" w:rsidRPr="00B40D0F" w:rsidRDefault="00652290" w:rsidP="00944BF8">
      <w:pPr>
        <w:rPr>
          <w:sz w:val="22"/>
          <w:szCs w:val="22"/>
        </w:rPr>
      </w:pPr>
      <w:r>
        <w:rPr>
          <w:sz w:val="22"/>
          <w:szCs w:val="22"/>
        </w:rPr>
        <w:t>se sídlem:</w:t>
      </w:r>
      <w:r w:rsidR="00B14F15">
        <w:rPr>
          <w:sz w:val="22"/>
          <w:szCs w:val="22"/>
        </w:rPr>
        <w:tab/>
      </w:r>
      <w:r w:rsidR="00B14F15">
        <w:rPr>
          <w:sz w:val="22"/>
          <w:szCs w:val="22"/>
        </w:rPr>
        <w:tab/>
        <w:t xml:space="preserve">             </w:t>
      </w:r>
      <w:r w:rsidR="009854DE" w:rsidRPr="00B40D0F">
        <w:rPr>
          <w:sz w:val="22"/>
          <w:szCs w:val="22"/>
        </w:rPr>
        <w:t>nám. Svobody 2</w:t>
      </w:r>
      <w:r>
        <w:rPr>
          <w:sz w:val="22"/>
          <w:szCs w:val="22"/>
        </w:rPr>
        <w:t>/2</w:t>
      </w:r>
      <w:r w:rsidR="009854DE" w:rsidRPr="00B40D0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415 95 </w:t>
      </w:r>
      <w:r w:rsidR="009854DE" w:rsidRPr="00B40D0F">
        <w:rPr>
          <w:sz w:val="22"/>
          <w:szCs w:val="22"/>
        </w:rPr>
        <w:t>Teplice</w:t>
      </w:r>
    </w:p>
    <w:p w14:paraId="684D7B46" w14:textId="77777777" w:rsidR="00180ECD" w:rsidRPr="00B40D0F" w:rsidRDefault="009854DE" w:rsidP="00944BF8">
      <w:pPr>
        <w:rPr>
          <w:sz w:val="22"/>
          <w:szCs w:val="22"/>
        </w:rPr>
      </w:pPr>
      <w:r w:rsidRPr="00B40D0F">
        <w:rPr>
          <w:sz w:val="22"/>
          <w:szCs w:val="22"/>
        </w:rPr>
        <w:t>IČ:</w:t>
      </w:r>
      <w:r w:rsidRPr="00B40D0F">
        <w:rPr>
          <w:sz w:val="22"/>
          <w:szCs w:val="22"/>
        </w:rPr>
        <w:tab/>
      </w:r>
      <w:r w:rsidRPr="00B40D0F">
        <w:rPr>
          <w:sz w:val="22"/>
          <w:szCs w:val="22"/>
        </w:rPr>
        <w:tab/>
        <w:t xml:space="preserve">              </w:t>
      </w:r>
      <w:r w:rsidR="00652290">
        <w:rPr>
          <w:sz w:val="22"/>
          <w:szCs w:val="22"/>
        </w:rPr>
        <w:tab/>
      </w:r>
      <w:r w:rsidRPr="00B40D0F">
        <w:rPr>
          <w:sz w:val="22"/>
          <w:szCs w:val="22"/>
        </w:rPr>
        <w:t xml:space="preserve">002 66 621 </w:t>
      </w:r>
    </w:p>
    <w:p w14:paraId="7F7F17CC" w14:textId="43278678" w:rsidR="00180ECD" w:rsidRPr="00B40D0F" w:rsidRDefault="009854DE" w:rsidP="00944BF8">
      <w:pPr>
        <w:rPr>
          <w:sz w:val="22"/>
          <w:szCs w:val="22"/>
        </w:rPr>
      </w:pPr>
      <w:r w:rsidRPr="00B40D0F">
        <w:rPr>
          <w:sz w:val="22"/>
          <w:szCs w:val="22"/>
        </w:rPr>
        <w:t>DIČ:</w:t>
      </w:r>
      <w:r w:rsidRPr="00B40D0F">
        <w:rPr>
          <w:sz w:val="22"/>
          <w:szCs w:val="22"/>
        </w:rPr>
        <w:tab/>
      </w:r>
      <w:r w:rsidRPr="00B40D0F">
        <w:rPr>
          <w:sz w:val="22"/>
          <w:szCs w:val="22"/>
        </w:rPr>
        <w:tab/>
      </w:r>
      <w:r w:rsidRPr="00B40D0F">
        <w:rPr>
          <w:sz w:val="22"/>
          <w:szCs w:val="22"/>
        </w:rPr>
        <w:tab/>
        <w:t xml:space="preserve"> </w:t>
      </w:r>
      <w:r w:rsidR="00652290">
        <w:rPr>
          <w:sz w:val="22"/>
          <w:szCs w:val="22"/>
        </w:rPr>
        <w:tab/>
      </w:r>
      <w:r w:rsidRPr="00B40D0F">
        <w:rPr>
          <w:sz w:val="22"/>
          <w:szCs w:val="22"/>
        </w:rPr>
        <w:t>CZ00266621</w:t>
      </w:r>
    </w:p>
    <w:p w14:paraId="49C0F87A" w14:textId="77777777" w:rsidR="00180ECD" w:rsidRDefault="00652290" w:rsidP="00944BF8">
      <w:pPr>
        <w:rPr>
          <w:b/>
          <w:sz w:val="22"/>
          <w:szCs w:val="22"/>
        </w:rPr>
      </w:pPr>
      <w:r>
        <w:rPr>
          <w:sz w:val="22"/>
          <w:szCs w:val="22"/>
        </w:rPr>
        <w:t>Zástupci ve věcech: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652290">
        <w:rPr>
          <w:b/>
          <w:sz w:val="22"/>
          <w:szCs w:val="22"/>
        </w:rPr>
        <w:t>a) smluvních:</w:t>
      </w:r>
    </w:p>
    <w:p w14:paraId="0B093478" w14:textId="6ACC9C21" w:rsidR="00652290" w:rsidRDefault="00652290" w:rsidP="00944BF8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0545BC">
        <w:rPr>
          <w:b/>
          <w:sz w:val="22"/>
          <w:szCs w:val="22"/>
        </w:rPr>
        <w:t>Ing. Milan Slepička</w:t>
      </w:r>
      <w:r>
        <w:rPr>
          <w:b/>
          <w:sz w:val="22"/>
          <w:szCs w:val="22"/>
        </w:rPr>
        <w:t>,</w:t>
      </w:r>
    </w:p>
    <w:p w14:paraId="7B2E9264" w14:textId="77777777" w:rsidR="00652290" w:rsidRDefault="00652290" w:rsidP="00944BF8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vedoucí odboru dopravy Magistrátu města Teplice</w:t>
      </w:r>
    </w:p>
    <w:p w14:paraId="44B30C60" w14:textId="64A6907C" w:rsidR="00652290" w:rsidRDefault="00652290" w:rsidP="00944BF8">
      <w:pPr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hyperlink r:id="rId8" w:history="1">
        <w:r w:rsidR="00444019" w:rsidRPr="002C5D1B">
          <w:rPr>
            <w:rStyle w:val="Hypertextovodkaz"/>
            <w:sz w:val="22"/>
            <w:szCs w:val="22"/>
          </w:rPr>
          <w:t>slepicka@teplice.cz</w:t>
        </w:r>
      </w:hyperlink>
      <w:r>
        <w:rPr>
          <w:sz w:val="22"/>
          <w:szCs w:val="22"/>
        </w:rPr>
        <w:t>/417 510 </w:t>
      </w:r>
      <w:r w:rsidR="0023723A">
        <w:rPr>
          <w:sz w:val="22"/>
          <w:szCs w:val="22"/>
        </w:rPr>
        <w:t>580</w:t>
      </w:r>
    </w:p>
    <w:p w14:paraId="23EE9711" w14:textId="77777777" w:rsidR="00652290" w:rsidRDefault="00652290" w:rsidP="00944BF8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13263900" w14:textId="77777777" w:rsidR="00652290" w:rsidRPr="00652290" w:rsidRDefault="00652290" w:rsidP="00944BF8">
      <w:pPr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90A9D">
        <w:rPr>
          <w:b/>
          <w:sz w:val="22"/>
          <w:szCs w:val="22"/>
        </w:rPr>
        <w:t>b) pro věcná jednání + technický dozor objednatele</w:t>
      </w:r>
    </w:p>
    <w:p w14:paraId="3C6575F7" w14:textId="77777777" w:rsidR="00652290" w:rsidRPr="00652290" w:rsidRDefault="00652290" w:rsidP="00944BF8">
      <w:pPr>
        <w:rPr>
          <w:b/>
          <w:sz w:val="22"/>
          <w:szCs w:val="22"/>
        </w:rPr>
      </w:pPr>
      <w:r w:rsidRPr="00652290">
        <w:rPr>
          <w:b/>
          <w:sz w:val="22"/>
          <w:szCs w:val="22"/>
        </w:rPr>
        <w:tab/>
      </w:r>
      <w:r w:rsidRPr="00652290">
        <w:rPr>
          <w:b/>
          <w:sz w:val="22"/>
          <w:szCs w:val="22"/>
        </w:rPr>
        <w:tab/>
      </w:r>
      <w:r w:rsidRPr="00652290">
        <w:rPr>
          <w:b/>
          <w:sz w:val="22"/>
          <w:szCs w:val="22"/>
        </w:rPr>
        <w:tab/>
      </w:r>
      <w:r w:rsidRPr="00652290">
        <w:rPr>
          <w:b/>
          <w:sz w:val="22"/>
          <w:szCs w:val="22"/>
        </w:rPr>
        <w:tab/>
        <w:t>Jakub Číže</w:t>
      </w:r>
      <w:r w:rsidR="00B14F15">
        <w:rPr>
          <w:b/>
          <w:sz w:val="22"/>
          <w:szCs w:val="22"/>
        </w:rPr>
        <w:t>,</w:t>
      </w:r>
    </w:p>
    <w:p w14:paraId="1B6B4AB7" w14:textId="77777777" w:rsidR="00652290" w:rsidRDefault="00652290" w:rsidP="00944BF8">
      <w:pPr>
        <w:rPr>
          <w:b/>
          <w:sz w:val="22"/>
          <w:szCs w:val="22"/>
        </w:rPr>
      </w:pPr>
      <w:r w:rsidRPr="00652290">
        <w:rPr>
          <w:b/>
          <w:sz w:val="22"/>
          <w:szCs w:val="22"/>
        </w:rPr>
        <w:tab/>
      </w:r>
      <w:r w:rsidRPr="00652290">
        <w:rPr>
          <w:b/>
          <w:sz w:val="22"/>
          <w:szCs w:val="22"/>
        </w:rPr>
        <w:tab/>
      </w:r>
      <w:r w:rsidRPr="00652290">
        <w:rPr>
          <w:b/>
          <w:sz w:val="22"/>
          <w:szCs w:val="22"/>
        </w:rPr>
        <w:tab/>
      </w:r>
      <w:r w:rsidRPr="00652290">
        <w:rPr>
          <w:b/>
          <w:sz w:val="22"/>
          <w:szCs w:val="22"/>
        </w:rPr>
        <w:tab/>
        <w:t>odborný referent odboru dopravy Magistrátu města Teplice</w:t>
      </w:r>
    </w:p>
    <w:p w14:paraId="7E1E1AFB" w14:textId="114E6199" w:rsidR="00652290" w:rsidRDefault="00652290" w:rsidP="00944BF8">
      <w:pPr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hyperlink r:id="rId9" w:history="1">
        <w:r w:rsidR="00444019" w:rsidRPr="002C5D1B">
          <w:rPr>
            <w:rStyle w:val="Hypertextovodkaz"/>
            <w:sz w:val="22"/>
            <w:szCs w:val="22"/>
          </w:rPr>
          <w:t>cize@teplice.cz</w:t>
        </w:r>
      </w:hyperlink>
      <w:r>
        <w:rPr>
          <w:sz w:val="22"/>
          <w:szCs w:val="22"/>
        </w:rPr>
        <w:t>/417 510 </w:t>
      </w:r>
      <w:r w:rsidR="0023723A">
        <w:rPr>
          <w:sz w:val="22"/>
          <w:szCs w:val="22"/>
        </w:rPr>
        <w:t>594</w:t>
      </w:r>
    </w:p>
    <w:p w14:paraId="63FDFA7B" w14:textId="77777777" w:rsidR="00652290" w:rsidRDefault="00652290" w:rsidP="00944BF8">
      <w:pPr>
        <w:rPr>
          <w:sz w:val="22"/>
          <w:szCs w:val="22"/>
        </w:rPr>
      </w:pPr>
    </w:p>
    <w:p w14:paraId="217F1EB9" w14:textId="36FF95F3" w:rsidR="00652290" w:rsidRPr="00652290" w:rsidRDefault="00652290" w:rsidP="00944BF8">
      <w:pPr>
        <w:rPr>
          <w:sz w:val="22"/>
          <w:szCs w:val="22"/>
        </w:rPr>
      </w:pPr>
      <w:r>
        <w:rPr>
          <w:sz w:val="22"/>
          <w:szCs w:val="22"/>
        </w:rPr>
        <w:t>Bankovní spojení: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14F15">
        <w:rPr>
          <w:sz w:val="22"/>
          <w:szCs w:val="22"/>
        </w:rPr>
        <w:t>Komerční banka</w:t>
      </w:r>
      <w:r w:rsidR="00444019">
        <w:rPr>
          <w:sz w:val="22"/>
          <w:szCs w:val="22"/>
        </w:rPr>
        <w:t>,</w:t>
      </w:r>
      <w:r w:rsidR="00B14F15">
        <w:rPr>
          <w:sz w:val="22"/>
          <w:szCs w:val="22"/>
        </w:rPr>
        <w:t xml:space="preserve"> a.s., číslo účtu: </w:t>
      </w:r>
      <w:r>
        <w:rPr>
          <w:sz w:val="22"/>
          <w:szCs w:val="22"/>
        </w:rPr>
        <w:t>226501/0100</w:t>
      </w:r>
    </w:p>
    <w:p w14:paraId="24CA511C" w14:textId="77777777" w:rsidR="00A90A9D" w:rsidRDefault="00A90A9D" w:rsidP="00944BF8">
      <w:pPr>
        <w:rPr>
          <w:sz w:val="22"/>
          <w:szCs w:val="22"/>
        </w:rPr>
      </w:pPr>
    </w:p>
    <w:p w14:paraId="009677F7" w14:textId="77777777" w:rsidR="00A90A9D" w:rsidRDefault="00A90A9D" w:rsidP="00944BF8">
      <w:pPr>
        <w:rPr>
          <w:sz w:val="22"/>
          <w:szCs w:val="22"/>
        </w:rPr>
      </w:pPr>
      <w:r>
        <w:rPr>
          <w:sz w:val="22"/>
          <w:szCs w:val="22"/>
        </w:rPr>
        <w:t>na straně jedné – dále jen objednatel</w:t>
      </w:r>
    </w:p>
    <w:p w14:paraId="2784FB93" w14:textId="77777777" w:rsidR="00A90A9D" w:rsidRDefault="00A90A9D" w:rsidP="00944BF8">
      <w:pPr>
        <w:rPr>
          <w:sz w:val="22"/>
          <w:szCs w:val="22"/>
        </w:rPr>
      </w:pPr>
    </w:p>
    <w:p w14:paraId="33B3FCC3" w14:textId="77777777" w:rsidR="00180ECD" w:rsidRPr="00B40D0F" w:rsidRDefault="00A90A9D" w:rsidP="00944BF8">
      <w:pPr>
        <w:rPr>
          <w:sz w:val="22"/>
          <w:szCs w:val="22"/>
        </w:rPr>
      </w:pPr>
      <w:r>
        <w:rPr>
          <w:sz w:val="22"/>
          <w:szCs w:val="22"/>
        </w:rPr>
        <w:t>a</w:t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  <w:r w:rsidR="009854DE" w:rsidRPr="00B40D0F">
        <w:rPr>
          <w:sz w:val="22"/>
          <w:szCs w:val="22"/>
        </w:rPr>
        <w:tab/>
      </w:r>
    </w:p>
    <w:p w14:paraId="1AF49953" w14:textId="77777777" w:rsidR="00180ECD" w:rsidRPr="00B40D0F" w:rsidRDefault="00180ECD" w:rsidP="00944BF8">
      <w:pPr>
        <w:ind w:left="708"/>
        <w:rPr>
          <w:sz w:val="22"/>
          <w:szCs w:val="22"/>
        </w:rPr>
      </w:pPr>
    </w:p>
    <w:p w14:paraId="34AAC421" w14:textId="77777777" w:rsidR="00180ECD" w:rsidRPr="00B40D0F" w:rsidRDefault="009854DE" w:rsidP="00944BF8">
      <w:pPr>
        <w:rPr>
          <w:sz w:val="22"/>
          <w:szCs w:val="22"/>
        </w:rPr>
      </w:pPr>
      <w:r w:rsidRPr="00B40D0F">
        <w:rPr>
          <w:b/>
          <w:sz w:val="22"/>
          <w:szCs w:val="22"/>
        </w:rPr>
        <w:t>Zhotovitel:</w:t>
      </w:r>
      <w:r w:rsidRPr="00B40D0F">
        <w:rPr>
          <w:sz w:val="22"/>
          <w:szCs w:val="22"/>
        </w:rPr>
        <w:t xml:space="preserve"> </w:t>
      </w:r>
      <w:r w:rsidR="008305EC">
        <w:rPr>
          <w:sz w:val="22"/>
          <w:szCs w:val="22"/>
        </w:rPr>
        <w:t xml:space="preserve">   </w:t>
      </w:r>
      <w:r w:rsidR="00A90A9D">
        <w:rPr>
          <w:sz w:val="22"/>
          <w:szCs w:val="22"/>
        </w:rPr>
        <w:t xml:space="preserve">                          </w:t>
      </w:r>
      <w:r w:rsidR="00A90A9D">
        <w:rPr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  <w:r w:rsidRPr="00B40D0F">
        <w:rPr>
          <w:sz w:val="22"/>
          <w:szCs w:val="22"/>
        </w:rPr>
        <w:tab/>
      </w:r>
    </w:p>
    <w:p w14:paraId="16330650" w14:textId="77777777" w:rsidR="00EA3DCB" w:rsidRDefault="009854DE" w:rsidP="00944BF8">
      <w:pPr>
        <w:rPr>
          <w:sz w:val="22"/>
          <w:szCs w:val="22"/>
        </w:rPr>
      </w:pPr>
      <w:r w:rsidRPr="00B40D0F">
        <w:rPr>
          <w:sz w:val="22"/>
          <w:szCs w:val="22"/>
        </w:rPr>
        <w:t xml:space="preserve">jednající/zastoupen:        </w:t>
      </w:r>
      <w:r w:rsidR="008305EC">
        <w:rPr>
          <w:sz w:val="22"/>
          <w:szCs w:val="22"/>
        </w:rPr>
        <w:t xml:space="preserve">  </w:t>
      </w:r>
      <w:r w:rsidR="00A90A9D">
        <w:rPr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</w:p>
    <w:p w14:paraId="3E85DE80" w14:textId="77777777" w:rsidR="00180ECD" w:rsidRPr="00B40D0F" w:rsidRDefault="00A90A9D" w:rsidP="00944BF8">
      <w:pPr>
        <w:rPr>
          <w:sz w:val="22"/>
          <w:szCs w:val="22"/>
        </w:rPr>
      </w:pPr>
      <w:r>
        <w:rPr>
          <w:sz w:val="22"/>
          <w:szCs w:val="22"/>
        </w:rPr>
        <w:t>S</w:t>
      </w:r>
      <w:r w:rsidR="008305EC">
        <w:rPr>
          <w:sz w:val="22"/>
          <w:szCs w:val="22"/>
        </w:rPr>
        <w:t>ídlo:</w:t>
      </w:r>
      <w:r w:rsidR="008305EC">
        <w:rPr>
          <w:sz w:val="22"/>
          <w:szCs w:val="22"/>
        </w:rPr>
        <w:tab/>
      </w:r>
      <w:r w:rsidR="008305EC">
        <w:rPr>
          <w:sz w:val="22"/>
          <w:szCs w:val="22"/>
        </w:rPr>
        <w:tab/>
      </w:r>
      <w:r w:rsidR="008305EC">
        <w:rPr>
          <w:sz w:val="22"/>
          <w:szCs w:val="22"/>
        </w:rPr>
        <w:tab/>
        <w:t xml:space="preserve">  </w:t>
      </w:r>
      <w:r w:rsidR="00077AB2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A90A9D">
        <w:rPr>
          <w:b/>
          <w:i/>
          <w:sz w:val="22"/>
          <w:szCs w:val="22"/>
          <w:highlight w:val="yellow"/>
        </w:rPr>
        <w:t>{bude doplněno}</w:t>
      </w:r>
    </w:p>
    <w:p w14:paraId="30B5B5DF" w14:textId="77777777" w:rsidR="00EA3DCB" w:rsidRDefault="008305EC" w:rsidP="00944BF8">
      <w:pPr>
        <w:rPr>
          <w:sz w:val="22"/>
          <w:szCs w:val="22"/>
        </w:rPr>
      </w:pPr>
      <w:r>
        <w:rPr>
          <w:sz w:val="22"/>
          <w:szCs w:val="22"/>
        </w:rPr>
        <w:t>IČ: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</w:t>
      </w:r>
      <w:r w:rsidR="00077AB2">
        <w:rPr>
          <w:sz w:val="22"/>
          <w:szCs w:val="22"/>
        </w:rPr>
        <w:t xml:space="preserve"> </w:t>
      </w:r>
      <w:r w:rsidR="00A90A9D">
        <w:rPr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</w:p>
    <w:p w14:paraId="460EF43E" w14:textId="77777777" w:rsidR="00180ECD" w:rsidRPr="00B40D0F" w:rsidRDefault="009854DE" w:rsidP="00944BF8">
      <w:pPr>
        <w:rPr>
          <w:sz w:val="22"/>
          <w:szCs w:val="22"/>
        </w:rPr>
      </w:pPr>
      <w:r w:rsidRPr="00B40D0F">
        <w:rPr>
          <w:sz w:val="22"/>
          <w:szCs w:val="22"/>
        </w:rPr>
        <w:t xml:space="preserve">DIČ:         </w:t>
      </w:r>
      <w:r w:rsidR="008305EC">
        <w:rPr>
          <w:sz w:val="22"/>
          <w:szCs w:val="22"/>
        </w:rPr>
        <w:t xml:space="preserve">                         </w:t>
      </w:r>
      <w:r w:rsidR="00077AB2">
        <w:rPr>
          <w:sz w:val="22"/>
          <w:szCs w:val="22"/>
        </w:rPr>
        <w:t xml:space="preserve"> </w:t>
      </w:r>
      <w:r w:rsidR="00A90A9D">
        <w:rPr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</w:p>
    <w:p w14:paraId="46BCCC42" w14:textId="77777777" w:rsidR="00EA3DCB" w:rsidRDefault="00A90A9D" w:rsidP="00944BF8">
      <w:pPr>
        <w:rPr>
          <w:sz w:val="22"/>
          <w:szCs w:val="22"/>
        </w:rPr>
      </w:pPr>
      <w:r>
        <w:rPr>
          <w:sz w:val="22"/>
          <w:szCs w:val="22"/>
        </w:rPr>
        <w:t>B</w:t>
      </w:r>
      <w:r w:rsidR="009854DE" w:rsidRPr="00B40D0F">
        <w:rPr>
          <w:sz w:val="22"/>
          <w:szCs w:val="22"/>
        </w:rPr>
        <w:t xml:space="preserve">ankovní spojení:             </w:t>
      </w:r>
      <w:r w:rsidR="00077AB2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A90A9D">
        <w:rPr>
          <w:b/>
          <w:i/>
          <w:sz w:val="22"/>
          <w:szCs w:val="22"/>
          <w:highlight w:val="yellow"/>
        </w:rPr>
        <w:t>{bude doplněno}</w:t>
      </w:r>
    </w:p>
    <w:p w14:paraId="53F4E2BB" w14:textId="77777777" w:rsidR="00EA3DCB" w:rsidRDefault="00A90A9D" w:rsidP="00944BF8">
      <w:pPr>
        <w:rPr>
          <w:sz w:val="22"/>
          <w:szCs w:val="22"/>
        </w:rPr>
      </w:pPr>
      <w:r>
        <w:rPr>
          <w:sz w:val="22"/>
          <w:szCs w:val="22"/>
        </w:rPr>
        <w:t>Číslo účtu:</w:t>
      </w:r>
      <w:r w:rsidR="008305EC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                       </w:t>
      </w:r>
      <w:r>
        <w:rPr>
          <w:sz w:val="22"/>
          <w:szCs w:val="22"/>
        </w:rPr>
        <w:tab/>
      </w:r>
      <w:r w:rsidRPr="00A90A9D">
        <w:rPr>
          <w:b/>
          <w:i/>
          <w:sz w:val="22"/>
          <w:szCs w:val="22"/>
          <w:highlight w:val="yellow"/>
        </w:rPr>
        <w:t>{bude doplněno}</w:t>
      </w:r>
    </w:p>
    <w:p w14:paraId="74AB0934" w14:textId="77777777" w:rsidR="00EA3DCB" w:rsidRDefault="00A90A9D" w:rsidP="00944BF8">
      <w:pPr>
        <w:rPr>
          <w:sz w:val="22"/>
          <w:szCs w:val="22"/>
        </w:rPr>
      </w:pPr>
      <w:r>
        <w:rPr>
          <w:sz w:val="22"/>
          <w:szCs w:val="22"/>
        </w:rPr>
        <w:t>E-mail:</w:t>
      </w:r>
      <w:r w:rsidR="009854DE" w:rsidRPr="00B40D0F">
        <w:rPr>
          <w:sz w:val="22"/>
          <w:szCs w:val="22"/>
        </w:rPr>
        <w:t xml:space="preserve">    </w:t>
      </w:r>
      <w:r w:rsidR="008305EC">
        <w:rPr>
          <w:sz w:val="22"/>
          <w:szCs w:val="22"/>
        </w:rPr>
        <w:t xml:space="preserve">                        </w:t>
      </w:r>
      <w:r w:rsidR="00077AB2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A90A9D">
        <w:rPr>
          <w:b/>
          <w:i/>
          <w:sz w:val="22"/>
          <w:szCs w:val="22"/>
          <w:highlight w:val="yellow"/>
        </w:rPr>
        <w:t>{bude doplněno}</w:t>
      </w:r>
    </w:p>
    <w:p w14:paraId="608D17F5" w14:textId="77777777" w:rsidR="00A90A9D" w:rsidRPr="00A90A9D" w:rsidRDefault="00A90A9D" w:rsidP="00944BF8">
      <w:pPr>
        <w:rPr>
          <w:b/>
          <w:sz w:val="22"/>
          <w:szCs w:val="22"/>
        </w:rPr>
      </w:pPr>
      <w:r>
        <w:rPr>
          <w:b/>
          <w:sz w:val="22"/>
          <w:szCs w:val="22"/>
        </w:rPr>
        <w:t>Osoby oprávněné k jednání:</w:t>
      </w:r>
    </w:p>
    <w:p w14:paraId="1FDD0CD0" w14:textId="77777777" w:rsidR="00EA3DCB" w:rsidRDefault="008305EC" w:rsidP="00944BF8">
      <w:pPr>
        <w:rPr>
          <w:sz w:val="22"/>
          <w:szCs w:val="22"/>
        </w:rPr>
      </w:pPr>
      <w:r>
        <w:rPr>
          <w:sz w:val="22"/>
          <w:szCs w:val="22"/>
        </w:rPr>
        <w:t xml:space="preserve">ve věcech smluvních:   </w:t>
      </w:r>
      <w:r w:rsidR="00A90A9D">
        <w:rPr>
          <w:sz w:val="22"/>
          <w:szCs w:val="22"/>
        </w:rPr>
        <w:tab/>
      </w:r>
      <w:r w:rsidR="00A90A9D">
        <w:rPr>
          <w:sz w:val="22"/>
          <w:szCs w:val="22"/>
        </w:rPr>
        <w:tab/>
      </w:r>
      <w:r w:rsidR="00A90A9D">
        <w:rPr>
          <w:sz w:val="22"/>
          <w:szCs w:val="22"/>
        </w:rPr>
        <w:tab/>
      </w:r>
      <w:r w:rsidR="00A90A9D">
        <w:rPr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</w:p>
    <w:p w14:paraId="7E41563C" w14:textId="77777777" w:rsidR="00180ECD" w:rsidRPr="00B40D0F" w:rsidRDefault="009854DE" w:rsidP="00944BF8">
      <w:pPr>
        <w:rPr>
          <w:sz w:val="22"/>
          <w:szCs w:val="22"/>
        </w:rPr>
      </w:pPr>
      <w:r w:rsidRPr="00B40D0F">
        <w:rPr>
          <w:sz w:val="22"/>
          <w:szCs w:val="22"/>
        </w:rPr>
        <w:t>ve v</w:t>
      </w:r>
      <w:r w:rsidR="008305EC">
        <w:rPr>
          <w:sz w:val="22"/>
          <w:szCs w:val="22"/>
        </w:rPr>
        <w:t>ěcech technických</w:t>
      </w:r>
      <w:r w:rsidR="00077AB2">
        <w:rPr>
          <w:sz w:val="22"/>
          <w:szCs w:val="22"/>
        </w:rPr>
        <w:t xml:space="preserve">: </w:t>
      </w:r>
      <w:r w:rsidR="00A90A9D">
        <w:rPr>
          <w:sz w:val="22"/>
          <w:szCs w:val="22"/>
        </w:rPr>
        <w:tab/>
      </w:r>
      <w:r w:rsidR="00A90A9D">
        <w:rPr>
          <w:sz w:val="22"/>
          <w:szCs w:val="22"/>
        </w:rPr>
        <w:tab/>
      </w:r>
      <w:r w:rsidR="00A90A9D">
        <w:rPr>
          <w:sz w:val="22"/>
          <w:szCs w:val="22"/>
        </w:rPr>
        <w:tab/>
      </w:r>
      <w:r w:rsidR="00A90A9D">
        <w:rPr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</w:p>
    <w:p w14:paraId="2B96315C" w14:textId="77777777" w:rsidR="00180ECD" w:rsidRDefault="009854DE" w:rsidP="00944BF8">
      <w:pPr>
        <w:pStyle w:val="Zkladntext"/>
        <w:widowControl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ve věcech realizace a předání dí</w:t>
      </w:r>
      <w:r w:rsidR="008305EC">
        <w:rPr>
          <w:color w:val="auto"/>
          <w:sz w:val="22"/>
          <w:szCs w:val="22"/>
        </w:rPr>
        <w:t xml:space="preserve">la: </w:t>
      </w:r>
      <w:r w:rsidR="00A90A9D">
        <w:rPr>
          <w:color w:val="auto"/>
          <w:sz w:val="22"/>
          <w:szCs w:val="22"/>
        </w:rPr>
        <w:tab/>
      </w:r>
      <w:r w:rsidR="00A90A9D">
        <w:rPr>
          <w:color w:val="auto"/>
          <w:sz w:val="22"/>
          <w:szCs w:val="22"/>
        </w:rPr>
        <w:tab/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</w:p>
    <w:p w14:paraId="3BF0701D" w14:textId="77777777" w:rsidR="00EA3DCB" w:rsidRPr="00B40D0F" w:rsidRDefault="00EA3DCB" w:rsidP="00944BF8">
      <w:pPr>
        <w:pStyle w:val="Zkladntext"/>
        <w:widowControl/>
        <w:jc w:val="both"/>
        <w:rPr>
          <w:color w:val="auto"/>
          <w:sz w:val="22"/>
          <w:szCs w:val="22"/>
        </w:rPr>
      </w:pPr>
    </w:p>
    <w:p w14:paraId="1209CC46" w14:textId="77777777" w:rsidR="00A90A9D" w:rsidRDefault="00A90A9D" w:rsidP="00944BF8">
      <w:pPr>
        <w:pStyle w:val="Zkladntext"/>
        <w:widowControl/>
        <w:jc w:val="both"/>
        <w:rPr>
          <w:b/>
          <w:i/>
          <w:sz w:val="22"/>
          <w:szCs w:val="22"/>
        </w:rPr>
      </w:pPr>
      <w:r>
        <w:rPr>
          <w:color w:val="auto"/>
          <w:sz w:val="22"/>
          <w:szCs w:val="22"/>
        </w:rPr>
        <w:t>Z</w:t>
      </w:r>
      <w:r w:rsidR="009854DE" w:rsidRPr="00B40D0F">
        <w:rPr>
          <w:color w:val="auto"/>
          <w:sz w:val="22"/>
          <w:szCs w:val="22"/>
        </w:rPr>
        <w:t>ápis v OR: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 w:rsidRPr="00A90A9D">
        <w:rPr>
          <w:b/>
          <w:i/>
          <w:sz w:val="22"/>
          <w:szCs w:val="22"/>
          <w:highlight w:val="yellow"/>
        </w:rPr>
        <w:t>{bude doplněno}</w:t>
      </w:r>
    </w:p>
    <w:p w14:paraId="1CEE54B3" w14:textId="77777777" w:rsidR="00A90A9D" w:rsidRDefault="00A90A9D" w:rsidP="00944BF8">
      <w:pPr>
        <w:pStyle w:val="Zkladntext"/>
        <w:widowControl/>
        <w:jc w:val="both"/>
        <w:rPr>
          <w:b/>
          <w:i/>
          <w:sz w:val="22"/>
          <w:szCs w:val="22"/>
        </w:rPr>
      </w:pPr>
    </w:p>
    <w:p w14:paraId="7E342480" w14:textId="77777777" w:rsidR="00A90A9D" w:rsidRPr="00B40D0F" w:rsidRDefault="00A90A9D" w:rsidP="00944BF8">
      <w:pPr>
        <w:pStyle w:val="Zkladntext"/>
        <w:widowControl/>
        <w:jc w:val="both"/>
        <w:rPr>
          <w:b/>
          <w:bCs/>
          <w:color w:val="auto"/>
          <w:sz w:val="22"/>
          <w:szCs w:val="22"/>
        </w:rPr>
      </w:pPr>
      <w:r>
        <w:rPr>
          <w:sz w:val="22"/>
          <w:szCs w:val="22"/>
        </w:rPr>
        <w:t>na straně druhé – dále jen zhotovitel</w:t>
      </w:r>
      <w:r w:rsidR="009854DE" w:rsidRPr="00B40D0F">
        <w:rPr>
          <w:color w:val="auto"/>
          <w:sz w:val="22"/>
          <w:szCs w:val="22"/>
        </w:rPr>
        <w:t xml:space="preserve"> </w:t>
      </w:r>
    </w:p>
    <w:p w14:paraId="2D22914C" w14:textId="77777777" w:rsidR="00A90A9D" w:rsidRPr="00B40D0F" w:rsidRDefault="00A90A9D" w:rsidP="00944BF8">
      <w:pPr>
        <w:pStyle w:val="Zkladntext"/>
        <w:widowControl/>
        <w:rPr>
          <w:b/>
          <w:bCs/>
          <w:color w:val="auto"/>
          <w:sz w:val="22"/>
          <w:szCs w:val="22"/>
        </w:rPr>
      </w:pPr>
    </w:p>
    <w:p w14:paraId="2BF51FF3" w14:textId="2B2EF06D" w:rsidR="00180ECD" w:rsidRPr="0099588B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b/>
          <w:bCs/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t>Podklady pro uzavření smlouvy</w:t>
      </w:r>
    </w:p>
    <w:p w14:paraId="75D76B2A" w14:textId="77777777" w:rsidR="00180ECD" w:rsidRPr="00B40D0F" w:rsidRDefault="009854DE" w:rsidP="00944BF8">
      <w:pPr>
        <w:pStyle w:val="Zkladntext"/>
        <w:widowControl/>
        <w:numPr>
          <w:ilvl w:val="0"/>
          <w:numId w:val="10"/>
        </w:numPr>
        <w:ind w:left="284" w:firstLine="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Zadáv</w:t>
      </w:r>
      <w:r w:rsidR="00A90A9D">
        <w:rPr>
          <w:color w:val="auto"/>
          <w:sz w:val="22"/>
          <w:szCs w:val="22"/>
        </w:rPr>
        <w:t>ací dokumentace veřejné zakázky</w:t>
      </w:r>
      <w:r w:rsidR="00605F25">
        <w:rPr>
          <w:color w:val="auto"/>
          <w:sz w:val="22"/>
          <w:szCs w:val="22"/>
        </w:rPr>
        <w:t>;</w:t>
      </w:r>
    </w:p>
    <w:p w14:paraId="48D77471" w14:textId="77777777" w:rsidR="00A1171D" w:rsidRDefault="009854DE" w:rsidP="00944BF8">
      <w:pPr>
        <w:pStyle w:val="Zkladntext"/>
        <w:widowControl/>
        <w:numPr>
          <w:ilvl w:val="0"/>
          <w:numId w:val="10"/>
        </w:numPr>
        <w:ind w:hanging="436"/>
        <w:jc w:val="both"/>
        <w:rPr>
          <w:sz w:val="22"/>
          <w:szCs w:val="22"/>
        </w:rPr>
      </w:pPr>
      <w:r w:rsidRPr="00B40D0F">
        <w:rPr>
          <w:color w:val="auto"/>
          <w:sz w:val="22"/>
          <w:szCs w:val="22"/>
        </w:rPr>
        <w:t>Nabídka zhotovitele ze dne</w:t>
      </w:r>
      <w:r w:rsidR="00A90A9D">
        <w:rPr>
          <w:color w:val="auto"/>
          <w:sz w:val="22"/>
          <w:szCs w:val="22"/>
        </w:rPr>
        <w:t xml:space="preserve"> </w:t>
      </w:r>
      <w:r w:rsidR="00A90A9D" w:rsidRPr="00A90A9D">
        <w:rPr>
          <w:b/>
          <w:i/>
          <w:sz w:val="22"/>
          <w:szCs w:val="22"/>
          <w:highlight w:val="yellow"/>
        </w:rPr>
        <w:t>{bude doplněno}</w:t>
      </w:r>
      <w:r w:rsidR="00605F25">
        <w:rPr>
          <w:sz w:val="22"/>
          <w:szCs w:val="22"/>
        </w:rPr>
        <w:t>;</w:t>
      </w:r>
    </w:p>
    <w:p w14:paraId="17A35F68" w14:textId="715EE62C" w:rsidR="00944BF8" w:rsidRDefault="007F4440" w:rsidP="00944BF8">
      <w:pPr>
        <w:pStyle w:val="Zkladntext"/>
        <w:widowControl/>
        <w:numPr>
          <w:ilvl w:val="0"/>
          <w:numId w:val="10"/>
        </w:numPr>
        <w:ind w:hanging="436"/>
        <w:jc w:val="both"/>
        <w:rPr>
          <w:sz w:val="22"/>
          <w:szCs w:val="22"/>
        </w:rPr>
      </w:pPr>
      <w:r w:rsidRPr="00A1171D">
        <w:rPr>
          <w:color w:val="auto"/>
          <w:sz w:val="22"/>
          <w:szCs w:val="22"/>
        </w:rPr>
        <w:t>Projektová</w:t>
      </w:r>
      <w:r w:rsidR="009854DE" w:rsidRPr="00A1171D">
        <w:rPr>
          <w:color w:val="auto"/>
          <w:sz w:val="22"/>
          <w:szCs w:val="22"/>
        </w:rPr>
        <w:t xml:space="preserve"> dokumentace </w:t>
      </w:r>
      <w:r w:rsidR="00906AB2" w:rsidRPr="00A1171D">
        <w:rPr>
          <w:color w:val="auto"/>
          <w:sz w:val="22"/>
          <w:szCs w:val="22"/>
        </w:rPr>
        <w:t xml:space="preserve">pro </w:t>
      </w:r>
      <w:r w:rsidR="000545BC">
        <w:rPr>
          <w:color w:val="auto"/>
          <w:sz w:val="22"/>
          <w:szCs w:val="22"/>
        </w:rPr>
        <w:t>akci Přestavba mycí linky v Teplicích</w:t>
      </w:r>
      <w:r w:rsidR="0023723A" w:rsidRPr="00A1171D">
        <w:rPr>
          <w:color w:val="auto"/>
          <w:sz w:val="22"/>
          <w:szCs w:val="22"/>
        </w:rPr>
        <w:t xml:space="preserve">, </w:t>
      </w:r>
      <w:r w:rsidR="00906AB2" w:rsidRPr="00A1171D">
        <w:rPr>
          <w:color w:val="auto"/>
          <w:sz w:val="22"/>
          <w:szCs w:val="22"/>
        </w:rPr>
        <w:t xml:space="preserve">zpracovaná </w:t>
      </w:r>
      <w:r w:rsidR="00026300" w:rsidRPr="00A1171D">
        <w:rPr>
          <w:color w:val="auto"/>
          <w:sz w:val="22"/>
          <w:szCs w:val="22"/>
        </w:rPr>
        <w:t>společností</w:t>
      </w:r>
      <w:r w:rsidR="00906AB2" w:rsidRPr="00A1171D">
        <w:rPr>
          <w:color w:val="auto"/>
          <w:sz w:val="22"/>
          <w:szCs w:val="22"/>
        </w:rPr>
        <w:t xml:space="preserve"> </w:t>
      </w:r>
      <w:r w:rsidR="000545BC">
        <w:rPr>
          <w:color w:val="auto"/>
          <w:sz w:val="22"/>
          <w:szCs w:val="22"/>
        </w:rPr>
        <w:t>PS projekty spol. s r.o.</w:t>
      </w:r>
      <w:r w:rsidR="00906AB2" w:rsidRPr="00A1171D">
        <w:rPr>
          <w:color w:val="auto"/>
          <w:sz w:val="22"/>
          <w:szCs w:val="22"/>
        </w:rPr>
        <w:t xml:space="preserve">, </w:t>
      </w:r>
      <w:r w:rsidR="00096A9C">
        <w:rPr>
          <w:color w:val="auto"/>
          <w:sz w:val="22"/>
          <w:szCs w:val="22"/>
        </w:rPr>
        <w:t xml:space="preserve">se sídlem </w:t>
      </w:r>
      <w:r w:rsidR="000545BC">
        <w:rPr>
          <w:color w:val="auto"/>
          <w:sz w:val="22"/>
          <w:szCs w:val="22"/>
        </w:rPr>
        <w:t xml:space="preserve">14. </w:t>
      </w:r>
      <w:r w:rsidR="00096A9C">
        <w:rPr>
          <w:color w:val="auto"/>
          <w:sz w:val="22"/>
          <w:szCs w:val="22"/>
        </w:rPr>
        <w:t>ř</w:t>
      </w:r>
      <w:r w:rsidR="000545BC">
        <w:rPr>
          <w:color w:val="auto"/>
          <w:sz w:val="22"/>
          <w:szCs w:val="22"/>
        </w:rPr>
        <w:t>íjna 291/4</w:t>
      </w:r>
      <w:r w:rsidR="00C76722" w:rsidRPr="00A1171D">
        <w:rPr>
          <w:color w:val="auto"/>
          <w:sz w:val="22"/>
          <w:szCs w:val="22"/>
        </w:rPr>
        <w:t xml:space="preserve">, </w:t>
      </w:r>
      <w:r w:rsidR="000545BC">
        <w:rPr>
          <w:color w:val="auto"/>
          <w:sz w:val="22"/>
          <w:szCs w:val="22"/>
        </w:rPr>
        <w:t>415 01 Teplice</w:t>
      </w:r>
      <w:r w:rsidR="00026300" w:rsidRPr="00A1171D">
        <w:rPr>
          <w:color w:val="auto"/>
          <w:sz w:val="22"/>
          <w:szCs w:val="22"/>
        </w:rPr>
        <w:t xml:space="preserve"> </w:t>
      </w:r>
      <w:r w:rsidR="00906AB2" w:rsidRPr="00A1171D">
        <w:rPr>
          <w:color w:val="auto"/>
          <w:sz w:val="22"/>
          <w:szCs w:val="22"/>
        </w:rPr>
        <w:t xml:space="preserve">pod zakázkovým číslem </w:t>
      </w:r>
      <w:r w:rsidR="00096A9C">
        <w:rPr>
          <w:color w:val="auto"/>
          <w:sz w:val="22"/>
          <w:szCs w:val="22"/>
        </w:rPr>
        <w:t>20-04</w:t>
      </w:r>
      <w:r w:rsidR="00C76722" w:rsidRPr="00A1171D">
        <w:rPr>
          <w:color w:val="auto"/>
          <w:sz w:val="22"/>
          <w:szCs w:val="22"/>
        </w:rPr>
        <w:t xml:space="preserve"> </w:t>
      </w:r>
      <w:r w:rsidR="00096A9C">
        <w:rPr>
          <w:color w:val="auto"/>
          <w:sz w:val="22"/>
          <w:szCs w:val="22"/>
        </w:rPr>
        <w:t>vč.</w:t>
      </w:r>
      <w:r w:rsidR="009854DE" w:rsidRPr="00A1171D">
        <w:rPr>
          <w:color w:val="auto"/>
          <w:sz w:val="22"/>
          <w:szCs w:val="22"/>
        </w:rPr>
        <w:t xml:space="preserve"> </w:t>
      </w:r>
      <w:r w:rsidR="00687C9B" w:rsidRPr="00A1171D">
        <w:rPr>
          <w:color w:val="auto"/>
          <w:sz w:val="22"/>
          <w:szCs w:val="22"/>
        </w:rPr>
        <w:t>soupis</w:t>
      </w:r>
      <w:r w:rsidR="00096A9C">
        <w:rPr>
          <w:color w:val="auto"/>
          <w:sz w:val="22"/>
          <w:szCs w:val="22"/>
        </w:rPr>
        <w:t>ů</w:t>
      </w:r>
      <w:r w:rsidR="00687C9B" w:rsidRPr="00A1171D">
        <w:rPr>
          <w:color w:val="auto"/>
          <w:sz w:val="22"/>
          <w:szCs w:val="22"/>
        </w:rPr>
        <w:t xml:space="preserve"> prací s </w:t>
      </w:r>
      <w:r w:rsidRPr="00A1171D">
        <w:rPr>
          <w:color w:val="auto"/>
          <w:sz w:val="22"/>
          <w:szCs w:val="22"/>
        </w:rPr>
        <w:t>výkaz</w:t>
      </w:r>
      <w:r w:rsidR="00323586" w:rsidRPr="00A1171D">
        <w:rPr>
          <w:color w:val="auto"/>
          <w:sz w:val="22"/>
          <w:szCs w:val="22"/>
        </w:rPr>
        <w:t>y</w:t>
      </w:r>
      <w:r w:rsidR="009854DE" w:rsidRPr="00A1171D">
        <w:rPr>
          <w:color w:val="auto"/>
          <w:sz w:val="22"/>
          <w:szCs w:val="22"/>
        </w:rPr>
        <w:t xml:space="preserve"> výměr </w:t>
      </w:r>
      <w:r w:rsidR="00906AB2" w:rsidRPr="00A1171D">
        <w:rPr>
          <w:color w:val="auto"/>
          <w:sz w:val="22"/>
          <w:szCs w:val="22"/>
        </w:rPr>
        <w:t xml:space="preserve">pro </w:t>
      </w:r>
      <w:r w:rsidR="00096A9C">
        <w:rPr>
          <w:color w:val="auto"/>
          <w:sz w:val="22"/>
          <w:szCs w:val="22"/>
        </w:rPr>
        <w:t xml:space="preserve">všechny stavební </w:t>
      </w:r>
      <w:r w:rsidR="00906AB2" w:rsidRPr="00A1171D">
        <w:rPr>
          <w:color w:val="auto"/>
          <w:sz w:val="22"/>
          <w:szCs w:val="22"/>
        </w:rPr>
        <w:t>objekt</w:t>
      </w:r>
      <w:r w:rsidR="00096A9C">
        <w:rPr>
          <w:color w:val="auto"/>
          <w:sz w:val="22"/>
          <w:szCs w:val="22"/>
        </w:rPr>
        <w:t>y</w:t>
      </w:r>
      <w:r w:rsidR="00A1171D">
        <w:rPr>
          <w:color w:val="auto"/>
          <w:sz w:val="22"/>
          <w:szCs w:val="22"/>
        </w:rPr>
        <w:t>.</w:t>
      </w:r>
    </w:p>
    <w:p w14:paraId="60B11853" w14:textId="77777777" w:rsidR="007F355B" w:rsidRPr="007F355B" w:rsidRDefault="007F355B" w:rsidP="007F355B">
      <w:pPr>
        <w:pStyle w:val="Zkladntext"/>
        <w:widowControl/>
        <w:ind w:left="720"/>
        <w:jc w:val="both"/>
        <w:rPr>
          <w:sz w:val="22"/>
          <w:szCs w:val="22"/>
        </w:rPr>
      </w:pPr>
    </w:p>
    <w:p w14:paraId="37CEE7F4" w14:textId="7E8A08FD" w:rsidR="00180ECD" w:rsidRPr="00A1171D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b/>
          <w:bCs/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lastRenderedPageBreak/>
        <w:t>Předmět díla</w:t>
      </w:r>
    </w:p>
    <w:p w14:paraId="17A557CE" w14:textId="77777777" w:rsidR="00180ECD" w:rsidRPr="007F4440" w:rsidRDefault="009854DE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7F4440">
        <w:rPr>
          <w:rFonts w:ascii="Times New Roman" w:hAnsi="Times New Roman" w:cs="Times New Roman"/>
        </w:rPr>
        <w:t>Zhotovitel se zavazuje provést na svůj náklad a na své</w:t>
      </w:r>
      <w:r w:rsidR="007F4440" w:rsidRPr="007F4440">
        <w:rPr>
          <w:rFonts w:ascii="Times New Roman" w:hAnsi="Times New Roman" w:cs="Times New Roman"/>
        </w:rPr>
        <w:t xml:space="preserve"> nebezpečí pro objednatele dílo</w:t>
      </w:r>
      <w:r w:rsidRPr="007F4440">
        <w:rPr>
          <w:rFonts w:ascii="Times New Roman" w:hAnsi="Times New Roman" w:cs="Times New Roman"/>
        </w:rPr>
        <w:t xml:space="preserve"> v rozsahu a za podmínek ujednaných v této smlouvě.</w:t>
      </w:r>
    </w:p>
    <w:p w14:paraId="3D263D59" w14:textId="1AF277DE" w:rsidR="00180ECD" w:rsidRPr="00C76722" w:rsidRDefault="009854DE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7F4440">
        <w:rPr>
          <w:rFonts w:ascii="Times New Roman" w:hAnsi="Times New Roman" w:cs="Times New Roman"/>
        </w:rPr>
        <w:t>Pro účely této smlouvy se dílem rozumí provedení kompletní dodávky stavebních prací a všech ostatních dodávek potřebných k řádnému zhotovení stav</w:t>
      </w:r>
      <w:r w:rsidR="00050478">
        <w:rPr>
          <w:rFonts w:ascii="Times New Roman" w:hAnsi="Times New Roman" w:cs="Times New Roman"/>
        </w:rPr>
        <w:t>by</w:t>
      </w:r>
      <w:r w:rsidRPr="007F4440">
        <w:rPr>
          <w:rFonts w:ascii="Times New Roman" w:hAnsi="Times New Roman" w:cs="Times New Roman"/>
        </w:rPr>
        <w:t xml:space="preserve"> s názvem </w:t>
      </w:r>
      <w:r w:rsidR="00C15848" w:rsidRPr="00C76722">
        <w:rPr>
          <w:rFonts w:ascii="Times New Roman" w:hAnsi="Times New Roman" w:cs="Times New Roman"/>
        </w:rPr>
        <w:t>„</w:t>
      </w:r>
      <w:r w:rsidR="00B96CBC">
        <w:rPr>
          <w:rFonts w:ascii="Times New Roman" w:hAnsi="Times New Roman" w:cs="Times New Roman"/>
        </w:rPr>
        <w:t>Přestavba mycí linky trolejbusů v Teplicích</w:t>
      </w:r>
      <w:r w:rsidR="0059658E" w:rsidRPr="00C76722">
        <w:t>“</w:t>
      </w:r>
      <w:r w:rsidR="00C15848" w:rsidRPr="00C76722">
        <w:t xml:space="preserve"> </w:t>
      </w:r>
      <w:r w:rsidR="009D4D27" w:rsidRPr="00FC07CB">
        <w:rPr>
          <w:rFonts w:ascii="Times New Roman" w:hAnsi="Times New Roman" w:cs="Times New Roman"/>
        </w:rPr>
        <w:t xml:space="preserve">dle zadávací dokumentace, zejména pak </w:t>
      </w:r>
      <w:r w:rsidR="006835EE" w:rsidRPr="00FC07CB">
        <w:rPr>
          <w:rFonts w:ascii="Times New Roman" w:hAnsi="Times New Roman" w:cs="Times New Roman"/>
        </w:rPr>
        <w:t>dle projektové</w:t>
      </w:r>
      <w:r w:rsidRPr="00FC07CB">
        <w:rPr>
          <w:rFonts w:ascii="Times New Roman" w:hAnsi="Times New Roman" w:cs="Times New Roman"/>
        </w:rPr>
        <w:t xml:space="preserve"> dokumentac</w:t>
      </w:r>
      <w:r w:rsidR="00C76722" w:rsidRPr="00FC07CB">
        <w:rPr>
          <w:rFonts w:ascii="Times New Roman" w:hAnsi="Times New Roman" w:cs="Times New Roman"/>
        </w:rPr>
        <w:t>e</w:t>
      </w:r>
      <w:r w:rsidRPr="00FC07CB">
        <w:rPr>
          <w:rFonts w:ascii="Times New Roman" w:hAnsi="Times New Roman" w:cs="Times New Roman"/>
        </w:rPr>
        <w:t>.</w:t>
      </w:r>
    </w:p>
    <w:p w14:paraId="7F0C4C0E" w14:textId="77777777" w:rsidR="00180ECD" w:rsidRPr="00B40D0F" w:rsidRDefault="009854DE" w:rsidP="00944BF8">
      <w:pPr>
        <w:ind w:firstLine="720"/>
        <w:jc w:val="both"/>
        <w:rPr>
          <w:sz w:val="22"/>
          <w:szCs w:val="22"/>
        </w:rPr>
      </w:pPr>
      <w:r w:rsidRPr="00B40D0F">
        <w:rPr>
          <w:sz w:val="22"/>
          <w:szCs w:val="22"/>
          <w:u w:val="single"/>
        </w:rPr>
        <w:t xml:space="preserve">Součástí </w:t>
      </w:r>
      <w:r w:rsidR="00B50E01">
        <w:rPr>
          <w:sz w:val="22"/>
          <w:szCs w:val="22"/>
          <w:u w:val="single"/>
        </w:rPr>
        <w:t>předmětu díla je rovněž zejména</w:t>
      </w:r>
      <w:r w:rsidRPr="00B40D0F">
        <w:rPr>
          <w:sz w:val="22"/>
          <w:szCs w:val="22"/>
          <w:u w:val="single"/>
        </w:rPr>
        <w:t>:</w:t>
      </w:r>
    </w:p>
    <w:p w14:paraId="08376DC0" w14:textId="4F4102E1" w:rsidR="00446041" w:rsidRPr="00B40D0F" w:rsidRDefault="00446041" w:rsidP="00446041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B40D0F">
        <w:rPr>
          <w:sz w:val="22"/>
          <w:szCs w:val="22"/>
        </w:rPr>
        <w:t>ajištění veškerých dokladů požadovaných zákony a jinými obecně závaznými předpisy a zadavatelem, například atestů materiálů a výrobků, prohlášení o</w:t>
      </w:r>
      <w:r>
        <w:rPr>
          <w:sz w:val="22"/>
          <w:szCs w:val="22"/>
        </w:rPr>
        <w:t xml:space="preserve"> shodách, záručních listů, atd.</w:t>
      </w:r>
    </w:p>
    <w:p w14:paraId="517A0D34" w14:textId="0C184357" w:rsidR="00446041" w:rsidRPr="00B40D0F" w:rsidRDefault="00446041" w:rsidP="00446041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Ú</w:t>
      </w:r>
      <w:r w:rsidRPr="00B40D0F">
        <w:rPr>
          <w:sz w:val="22"/>
          <w:szCs w:val="22"/>
        </w:rPr>
        <w:t>spěšné provedení předepsaných zkoušek (např. hutnící zkoušky), revizí (např. elektrického zařízení), apod.</w:t>
      </w:r>
    </w:p>
    <w:p w14:paraId="52597568" w14:textId="29DEA81B" w:rsidR="00446041" w:rsidRPr="00B40D0F" w:rsidRDefault="00446041" w:rsidP="00446041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B40D0F">
        <w:rPr>
          <w:sz w:val="22"/>
          <w:szCs w:val="22"/>
        </w:rPr>
        <w:t>ajištění vytýčení a ochrany stávajících podzemních inženýrských sítí, včetně protokolu o jejich vytýčení a o neporušenosti při jejich zpětném předání správcům</w:t>
      </w:r>
      <w:r>
        <w:rPr>
          <w:sz w:val="22"/>
          <w:szCs w:val="22"/>
        </w:rPr>
        <w:t>.</w:t>
      </w:r>
    </w:p>
    <w:p w14:paraId="4CF9F7BD" w14:textId="09F603F1" w:rsidR="00446041" w:rsidRPr="00B40D0F" w:rsidRDefault="00446041" w:rsidP="00446041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0D0F">
        <w:rPr>
          <w:sz w:val="22"/>
          <w:szCs w:val="22"/>
        </w:rPr>
        <w:t>ypracování dokume</w:t>
      </w:r>
      <w:r>
        <w:rPr>
          <w:sz w:val="22"/>
          <w:szCs w:val="22"/>
        </w:rPr>
        <w:t>ntace skutečného provedení stavby.</w:t>
      </w:r>
    </w:p>
    <w:p w14:paraId="453165D9" w14:textId="2CA1E926" w:rsidR="00180ECD" w:rsidRPr="00B40D0F" w:rsidRDefault="00446041" w:rsidP="00446041">
      <w:pPr>
        <w:numPr>
          <w:ilvl w:val="0"/>
          <w:numId w:val="7"/>
        </w:numPr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B40D0F">
        <w:rPr>
          <w:sz w:val="22"/>
          <w:szCs w:val="22"/>
        </w:rPr>
        <w:t>ajištění zvláštního užívání komunikací a veřejných ploch (záborů, uzavírek, atd.) – zpracování DIO, projednání a uhrazení příslušných správních poplatků, zajištění dopravního značení</w:t>
      </w:r>
      <w:r>
        <w:rPr>
          <w:sz w:val="22"/>
          <w:szCs w:val="22"/>
        </w:rPr>
        <w:t>.</w:t>
      </w:r>
    </w:p>
    <w:p w14:paraId="131CFFF0" w14:textId="77777777" w:rsidR="00180ECD" w:rsidRPr="00B40D0F" w:rsidRDefault="00180ECD" w:rsidP="00944BF8">
      <w:pPr>
        <w:jc w:val="both"/>
        <w:rPr>
          <w:sz w:val="22"/>
          <w:szCs w:val="22"/>
        </w:rPr>
      </w:pPr>
    </w:p>
    <w:p w14:paraId="5A936650" w14:textId="77777777" w:rsidR="00180ECD" w:rsidRPr="00B40D0F" w:rsidRDefault="00B50E01" w:rsidP="00944BF8">
      <w:pPr>
        <w:pStyle w:val="Zkladntext"/>
        <w:widowControl/>
        <w:ind w:left="7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  <w:u w:val="single"/>
        </w:rPr>
        <w:t>Kvalitativní podmínky</w:t>
      </w:r>
      <w:r w:rsidR="009854DE" w:rsidRPr="00B40D0F">
        <w:rPr>
          <w:color w:val="auto"/>
          <w:sz w:val="22"/>
          <w:szCs w:val="22"/>
          <w:u w:val="single"/>
        </w:rPr>
        <w:t>:</w:t>
      </w:r>
    </w:p>
    <w:p w14:paraId="3F929243" w14:textId="77777777" w:rsidR="00446041" w:rsidRPr="00B40D0F" w:rsidRDefault="00446041" w:rsidP="00446041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Kvalitativní podmínky jsou vymezeny právními předpisy a platnými ČSN</w:t>
      </w:r>
      <w:r>
        <w:rPr>
          <w:color w:val="auto"/>
          <w:sz w:val="22"/>
          <w:szCs w:val="22"/>
        </w:rPr>
        <w:t>, EN a ISO</w:t>
      </w:r>
      <w:r w:rsidRPr="00B40D0F">
        <w:rPr>
          <w:color w:val="auto"/>
          <w:sz w:val="22"/>
          <w:szCs w:val="22"/>
        </w:rPr>
        <w:t xml:space="preserve"> souvisejícími s předmětem plnění veřejné zakázky. </w:t>
      </w:r>
    </w:p>
    <w:p w14:paraId="7501EABB" w14:textId="77777777" w:rsidR="00446041" w:rsidRPr="00B40D0F" w:rsidRDefault="00446041" w:rsidP="00446041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 xml:space="preserve">Zhotovitel garantuje, že předmět plnění bude mít po stanovenou dobu předepsané nebo obvyklé vlastnosti. </w:t>
      </w:r>
    </w:p>
    <w:p w14:paraId="6596F254" w14:textId="77777777" w:rsidR="00446041" w:rsidRPr="00B40D0F" w:rsidRDefault="00446041" w:rsidP="00446041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Nedodržení kvalitativních podmínek v průběhu realizace stav</w:t>
      </w:r>
      <w:r>
        <w:rPr>
          <w:color w:val="auto"/>
          <w:sz w:val="22"/>
          <w:szCs w:val="22"/>
        </w:rPr>
        <w:t>e</w:t>
      </w:r>
      <w:r w:rsidRPr="00B40D0F">
        <w:rPr>
          <w:color w:val="auto"/>
          <w:sz w:val="22"/>
          <w:szCs w:val="22"/>
        </w:rPr>
        <w:t>b může být důvodem pro odstoupení od tét</w:t>
      </w:r>
      <w:r>
        <w:rPr>
          <w:color w:val="auto"/>
          <w:sz w:val="22"/>
          <w:szCs w:val="22"/>
        </w:rPr>
        <w:t>o smlouvy ze strany objednatele</w:t>
      </w:r>
      <w:r w:rsidRPr="00B40D0F">
        <w:rPr>
          <w:color w:val="auto"/>
          <w:sz w:val="22"/>
          <w:szCs w:val="22"/>
        </w:rPr>
        <w:t xml:space="preserve">. </w:t>
      </w:r>
    </w:p>
    <w:p w14:paraId="6ADB7E05" w14:textId="77777777" w:rsidR="00446041" w:rsidRPr="00B40D0F" w:rsidRDefault="00446041" w:rsidP="00446041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Při realizaci díla mohou být použity pouze věci, materiály a zařízení, jejichž použití je schváleno v ČR.</w:t>
      </w:r>
    </w:p>
    <w:p w14:paraId="017E692D" w14:textId="77777777" w:rsidR="00446041" w:rsidRPr="00B40D0F" w:rsidRDefault="00446041" w:rsidP="00446041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Objednatel požaduje použití kompletních technologických a materiálových systémů.</w:t>
      </w:r>
    </w:p>
    <w:p w14:paraId="6995916D" w14:textId="77777777" w:rsidR="00446041" w:rsidRPr="00B40D0F" w:rsidRDefault="00446041" w:rsidP="00446041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Všechny práce při výstavbě budou prováděny s maximální péčí při dodržení obecně platných právních předpisů a platných ustanovení příslušných technických norem, kter</w:t>
      </w:r>
      <w:r>
        <w:rPr>
          <w:color w:val="auto"/>
          <w:sz w:val="22"/>
          <w:szCs w:val="22"/>
        </w:rPr>
        <w:t>é souvisejí s předmětem plnění,</w:t>
      </w:r>
      <w:r w:rsidRPr="00B40D0F">
        <w:rPr>
          <w:color w:val="auto"/>
          <w:sz w:val="22"/>
          <w:szCs w:val="22"/>
        </w:rPr>
        <w:t xml:space="preserve"> technologie provádění stav</w:t>
      </w:r>
      <w:r>
        <w:rPr>
          <w:color w:val="auto"/>
          <w:sz w:val="22"/>
          <w:szCs w:val="22"/>
        </w:rPr>
        <w:t>e</w:t>
      </w:r>
      <w:r w:rsidRPr="00B40D0F">
        <w:rPr>
          <w:color w:val="auto"/>
          <w:sz w:val="22"/>
          <w:szCs w:val="22"/>
        </w:rPr>
        <w:t>b a podmínek této smlouvy o dílo.</w:t>
      </w:r>
    </w:p>
    <w:p w14:paraId="43223E0D" w14:textId="29F8F7A3" w:rsidR="00180ECD" w:rsidRPr="00B40D0F" w:rsidRDefault="00446041" w:rsidP="00446041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Konečné dí</w:t>
      </w:r>
      <w:r>
        <w:rPr>
          <w:color w:val="auto"/>
          <w:sz w:val="22"/>
          <w:szCs w:val="22"/>
        </w:rPr>
        <w:t>lo musí splňovat platné ČSN, EN, ISO.</w:t>
      </w:r>
    </w:p>
    <w:p w14:paraId="13B35FD4" w14:textId="77777777" w:rsidR="00180ECD" w:rsidRPr="00B40D0F" w:rsidRDefault="009854DE" w:rsidP="00944BF8">
      <w:pPr>
        <w:pStyle w:val="Zkladntext"/>
        <w:widowControl/>
        <w:ind w:left="720"/>
        <w:jc w:val="both"/>
        <w:rPr>
          <w:color w:val="auto"/>
          <w:sz w:val="22"/>
          <w:szCs w:val="22"/>
          <w:u w:val="single"/>
        </w:rPr>
      </w:pPr>
      <w:r w:rsidRPr="00B40D0F">
        <w:rPr>
          <w:color w:val="auto"/>
          <w:sz w:val="22"/>
          <w:szCs w:val="22"/>
        </w:rPr>
        <w:t xml:space="preserve"> </w:t>
      </w:r>
    </w:p>
    <w:p w14:paraId="636FF918" w14:textId="77777777" w:rsidR="00180ECD" w:rsidRPr="00B40D0F" w:rsidRDefault="000C33B4" w:rsidP="00944BF8">
      <w:pPr>
        <w:pStyle w:val="Zkladntext"/>
        <w:widowControl/>
        <w:ind w:left="7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  <w:u w:val="single"/>
        </w:rPr>
        <w:t>Technické podmínky</w:t>
      </w:r>
      <w:r w:rsidR="009854DE" w:rsidRPr="00B40D0F">
        <w:rPr>
          <w:color w:val="auto"/>
          <w:sz w:val="22"/>
          <w:szCs w:val="22"/>
          <w:u w:val="single"/>
        </w:rPr>
        <w:t>:</w:t>
      </w:r>
    </w:p>
    <w:p w14:paraId="59B3E695" w14:textId="1484BF02" w:rsidR="00180ECD" w:rsidRPr="00B40D0F" w:rsidRDefault="009854DE" w:rsidP="00944BF8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Materiály a zpracování budou v souladu s požadavky v rámci obecně závazných právních předpisů a dalších norem EU. Jestliže neexistuje žádná taková norma, materiály a zpracování budou splňovat p</w:t>
      </w:r>
      <w:r w:rsidR="00446041">
        <w:rPr>
          <w:color w:val="auto"/>
          <w:sz w:val="22"/>
          <w:szCs w:val="22"/>
        </w:rPr>
        <w:t>ožadavky uznávané národní normy.</w:t>
      </w:r>
    </w:p>
    <w:p w14:paraId="65A1CC4D" w14:textId="362787DD" w:rsidR="00180ECD" w:rsidRPr="00B40D0F" w:rsidRDefault="009854DE" w:rsidP="00944BF8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Jestliže je v zadávací dokumentaci odka</w:t>
      </w:r>
      <w:r w:rsidR="00370E3F">
        <w:rPr>
          <w:color w:val="auto"/>
          <w:sz w:val="22"/>
          <w:szCs w:val="22"/>
        </w:rPr>
        <w:t>z na konkrétní normy a předpisy</w:t>
      </w:r>
      <w:r w:rsidRPr="00B40D0F">
        <w:rPr>
          <w:color w:val="auto"/>
          <w:sz w:val="22"/>
          <w:szCs w:val="22"/>
        </w:rPr>
        <w:t>, které mají být splněny u dodávaného zboží a dodávaných materiálů, u prove</w:t>
      </w:r>
      <w:r w:rsidR="000C33B4">
        <w:rPr>
          <w:color w:val="auto"/>
          <w:sz w:val="22"/>
          <w:szCs w:val="22"/>
        </w:rPr>
        <w:t>dených nebo testovaných objektů</w:t>
      </w:r>
      <w:r w:rsidRPr="00B40D0F">
        <w:rPr>
          <w:color w:val="auto"/>
          <w:sz w:val="22"/>
          <w:szCs w:val="22"/>
        </w:rPr>
        <w:t>, budou platit ustanovení posledního současného vydání a revidovaného vydání příslušných norem nebo předpisů, které jsou platné v době provádění díla, po</w:t>
      </w:r>
      <w:r w:rsidR="00446041">
        <w:rPr>
          <w:color w:val="auto"/>
          <w:sz w:val="22"/>
          <w:szCs w:val="22"/>
        </w:rPr>
        <w:t>kud není výslovně uvedeno jinak.</w:t>
      </w:r>
    </w:p>
    <w:p w14:paraId="0B278E93" w14:textId="5ED4A5A0" w:rsidR="00180ECD" w:rsidRPr="00B40D0F" w:rsidRDefault="009854DE" w:rsidP="00944BF8">
      <w:pPr>
        <w:pStyle w:val="Zkladntext"/>
        <w:widowControl/>
        <w:numPr>
          <w:ilvl w:val="0"/>
          <w:numId w:val="8"/>
        </w:numPr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Jiné normy mohou být akceptovány pouze v případě, že zajišťují stejnou nebo vyšší kvali</w:t>
      </w:r>
      <w:r w:rsidR="00446041">
        <w:rPr>
          <w:color w:val="auto"/>
          <w:sz w:val="22"/>
          <w:szCs w:val="22"/>
        </w:rPr>
        <w:t>tu než uvedené normy a předpisy.</w:t>
      </w:r>
    </w:p>
    <w:p w14:paraId="079566C3" w14:textId="64366AEC" w:rsidR="00180ECD" w:rsidRPr="00B40D0F" w:rsidRDefault="009854DE" w:rsidP="00944BF8">
      <w:pPr>
        <w:pStyle w:val="Zkladntext"/>
        <w:widowControl/>
        <w:numPr>
          <w:ilvl w:val="0"/>
          <w:numId w:val="8"/>
        </w:numPr>
        <w:jc w:val="both"/>
        <w:rPr>
          <w:sz w:val="22"/>
          <w:szCs w:val="22"/>
        </w:rPr>
      </w:pPr>
      <w:r w:rsidRPr="00B40D0F">
        <w:rPr>
          <w:color w:val="auto"/>
          <w:sz w:val="22"/>
          <w:szCs w:val="22"/>
        </w:rPr>
        <w:t>Rozdíly mezi specifikovanými normami a navrhovanými alternativními normami musí být zhotovitelem písemně popsány a předlož</w:t>
      </w:r>
      <w:r w:rsidR="0099588B">
        <w:rPr>
          <w:color w:val="auto"/>
          <w:sz w:val="22"/>
          <w:szCs w:val="22"/>
        </w:rPr>
        <w:t>eny objednateli k odsouhlasení.</w:t>
      </w:r>
    </w:p>
    <w:p w14:paraId="0993F3A7" w14:textId="16A098FF" w:rsidR="00180ECD" w:rsidRPr="00370E3F" w:rsidRDefault="009854DE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370E3F">
        <w:rPr>
          <w:rFonts w:ascii="Times New Roman" w:hAnsi="Times New Roman" w:cs="Times New Roman"/>
        </w:rPr>
        <w:t xml:space="preserve">Objednatel se zavazuje řádně zhotovené dílo převzít a zaplatit zhotoviteli za jeho provedení sjednanou cenu díla podle </w:t>
      </w:r>
      <w:r w:rsidR="0099588B">
        <w:rPr>
          <w:rFonts w:ascii="Times New Roman" w:hAnsi="Times New Roman" w:cs="Times New Roman"/>
        </w:rPr>
        <w:t>článku</w:t>
      </w:r>
      <w:r w:rsidR="00370E3F">
        <w:rPr>
          <w:rFonts w:ascii="Times New Roman" w:hAnsi="Times New Roman" w:cs="Times New Roman"/>
        </w:rPr>
        <w:t xml:space="preserve"> 4</w:t>
      </w:r>
      <w:r w:rsidRPr="00370E3F">
        <w:rPr>
          <w:rFonts w:ascii="Times New Roman" w:hAnsi="Times New Roman" w:cs="Times New Roman"/>
        </w:rPr>
        <w:t xml:space="preserve"> této smlouvy a za podmínek dohodnutých v této smlouvě.</w:t>
      </w:r>
    </w:p>
    <w:p w14:paraId="0BF6F29C" w14:textId="77777777" w:rsidR="00180ECD" w:rsidRPr="00370E3F" w:rsidRDefault="009D4D27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Místy</w:t>
      </w:r>
      <w:r w:rsidR="009854DE" w:rsidRPr="00370E3F">
        <w:rPr>
          <w:rFonts w:ascii="Times New Roman" w:hAnsi="Times New Roman" w:cs="Times New Roman"/>
        </w:rPr>
        <w:t xml:space="preserve"> plnění j</w:t>
      </w:r>
      <w:r>
        <w:rPr>
          <w:rFonts w:ascii="Times New Roman" w:hAnsi="Times New Roman" w:cs="Times New Roman"/>
        </w:rPr>
        <w:t>sou</w:t>
      </w:r>
      <w:r w:rsidR="000C33B4">
        <w:rPr>
          <w:rFonts w:ascii="Times New Roman" w:hAnsi="Times New Roman" w:cs="Times New Roman"/>
        </w:rPr>
        <w:t xml:space="preserve"> mís</w:t>
      </w:r>
      <w:r>
        <w:rPr>
          <w:rFonts w:ascii="Times New Roman" w:hAnsi="Times New Roman" w:cs="Times New Roman"/>
        </w:rPr>
        <w:t>ta</w:t>
      </w:r>
      <w:r w:rsidR="000C33B4">
        <w:rPr>
          <w:rFonts w:ascii="Times New Roman" w:hAnsi="Times New Roman" w:cs="Times New Roman"/>
        </w:rPr>
        <w:t xml:space="preserve"> zhotovení díla.</w:t>
      </w:r>
    </w:p>
    <w:p w14:paraId="6FAEEB51" w14:textId="40000F57" w:rsidR="00796B3D" w:rsidRPr="00446041" w:rsidRDefault="009854DE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  <w:b/>
          <w:bCs/>
        </w:rPr>
      </w:pPr>
      <w:r w:rsidRPr="0052596F">
        <w:rPr>
          <w:rFonts w:ascii="Times New Roman" w:hAnsi="Times New Roman" w:cs="Times New Roman"/>
        </w:rPr>
        <w:t xml:space="preserve">Obě strany prohlašují za nesporné, že je jim přesně znám rozsah sjednaných prací a způsob jejich provádění a že o tomto není mezi nimi pochybností. </w:t>
      </w:r>
    </w:p>
    <w:p w14:paraId="1EE2E051" w14:textId="77777777" w:rsidR="00446041" w:rsidRPr="0036286C" w:rsidRDefault="00446041" w:rsidP="00446041">
      <w:pPr>
        <w:pStyle w:val="Odstavecseseznamem"/>
        <w:spacing w:before="120" w:line="240" w:lineRule="auto"/>
        <w:jc w:val="both"/>
        <w:rPr>
          <w:rFonts w:ascii="Times New Roman" w:hAnsi="Times New Roman" w:cs="Times New Roman"/>
          <w:b/>
          <w:bCs/>
        </w:rPr>
      </w:pPr>
    </w:p>
    <w:p w14:paraId="24867C69" w14:textId="77777777" w:rsidR="00796B3D" w:rsidRDefault="00796B3D" w:rsidP="00944BF8">
      <w:pPr>
        <w:spacing w:before="120"/>
        <w:jc w:val="both"/>
        <w:rPr>
          <w:b/>
          <w:bCs/>
        </w:rPr>
      </w:pPr>
    </w:p>
    <w:p w14:paraId="42CA50D3" w14:textId="1BCCC2B4" w:rsidR="0099588B" w:rsidRPr="00446041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796B3D">
        <w:rPr>
          <w:b/>
          <w:bCs/>
          <w:color w:val="auto"/>
          <w:sz w:val="22"/>
          <w:szCs w:val="22"/>
        </w:rPr>
        <w:lastRenderedPageBreak/>
        <w:t>Cena za dílo</w:t>
      </w:r>
    </w:p>
    <w:p w14:paraId="02F987E7" w14:textId="77777777" w:rsidR="00446041" w:rsidRPr="00446041" w:rsidRDefault="00446041" w:rsidP="00446041">
      <w:pPr>
        <w:pStyle w:val="Zkladntext"/>
        <w:widowControl/>
        <w:ind w:left="720"/>
        <w:rPr>
          <w:color w:val="auto"/>
          <w:sz w:val="6"/>
          <w:szCs w:val="22"/>
        </w:rPr>
      </w:pPr>
    </w:p>
    <w:p w14:paraId="47D08FEA" w14:textId="77777777" w:rsidR="00180ECD" w:rsidRPr="00B40D0F" w:rsidRDefault="009854DE" w:rsidP="00944BF8">
      <w:pPr>
        <w:pStyle w:val="Zkladntext"/>
        <w:widowControl/>
        <w:numPr>
          <w:ilvl w:val="1"/>
          <w:numId w:val="23"/>
        </w:numPr>
        <w:ind w:hanging="72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 xml:space="preserve">Zhotovitel a objednatel se dohodli na této výši ceny díla jako nejvýše přípustné </w:t>
      </w:r>
      <w:r w:rsidR="00B913A6">
        <w:rPr>
          <w:color w:val="auto"/>
          <w:sz w:val="22"/>
          <w:szCs w:val="22"/>
        </w:rPr>
        <w:t xml:space="preserve">a konečné </w:t>
      </w:r>
      <w:r w:rsidRPr="00B40D0F">
        <w:rPr>
          <w:color w:val="auto"/>
          <w:sz w:val="22"/>
          <w:szCs w:val="22"/>
        </w:rPr>
        <w:t>(v souladu se zákonem č. 526/1990 Sb. a jeho prováděcími předpisy), která je doložena položkovým</w:t>
      </w:r>
      <w:r w:rsidR="00721EB0">
        <w:rPr>
          <w:color w:val="auto"/>
          <w:sz w:val="22"/>
          <w:szCs w:val="22"/>
        </w:rPr>
        <w:t>i rozpočty pro jednotlivé objekty.</w:t>
      </w:r>
      <w:r w:rsidRPr="00B40D0F">
        <w:rPr>
          <w:color w:val="auto"/>
          <w:sz w:val="22"/>
          <w:szCs w:val="22"/>
        </w:rPr>
        <w:t xml:space="preserve"> Položkov</w:t>
      </w:r>
      <w:r w:rsidR="00721EB0">
        <w:rPr>
          <w:color w:val="auto"/>
          <w:sz w:val="22"/>
          <w:szCs w:val="22"/>
        </w:rPr>
        <w:t>é</w:t>
      </w:r>
      <w:r w:rsidRPr="00B40D0F">
        <w:rPr>
          <w:color w:val="auto"/>
          <w:sz w:val="22"/>
          <w:szCs w:val="22"/>
        </w:rPr>
        <w:t xml:space="preserve"> rozpočt</w:t>
      </w:r>
      <w:r w:rsidR="00721EB0">
        <w:rPr>
          <w:color w:val="auto"/>
          <w:sz w:val="22"/>
          <w:szCs w:val="22"/>
        </w:rPr>
        <w:t>y</w:t>
      </w:r>
      <w:r w:rsidRPr="00B40D0F">
        <w:rPr>
          <w:color w:val="auto"/>
          <w:sz w:val="22"/>
          <w:szCs w:val="22"/>
        </w:rPr>
        <w:t xml:space="preserve"> j</w:t>
      </w:r>
      <w:r w:rsidR="00721EB0">
        <w:rPr>
          <w:color w:val="auto"/>
          <w:sz w:val="22"/>
          <w:szCs w:val="22"/>
        </w:rPr>
        <w:t>sou</w:t>
      </w:r>
      <w:r w:rsidRPr="00B40D0F">
        <w:rPr>
          <w:color w:val="auto"/>
          <w:sz w:val="22"/>
          <w:szCs w:val="22"/>
        </w:rPr>
        <w:t xml:space="preserve"> zpracován</w:t>
      </w:r>
      <w:r w:rsidR="00721EB0">
        <w:rPr>
          <w:color w:val="auto"/>
          <w:sz w:val="22"/>
          <w:szCs w:val="22"/>
        </w:rPr>
        <w:t>y</w:t>
      </w:r>
      <w:r w:rsidRPr="00B40D0F">
        <w:rPr>
          <w:color w:val="auto"/>
          <w:sz w:val="22"/>
          <w:szCs w:val="22"/>
        </w:rPr>
        <w:t xml:space="preserve"> v rozsa</w:t>
      </w:r>
      <w:r w:rsidR="000C33B4">
        <w:rPr>
          <w:color w:val="auto"/>
          <w:sz w:val="22"/>
          <w:szCs w:val="22"/>
        </w:rPr>
        <w:t>hu zadávací dokumentace a výkaz</w:t>
      </w:r>
      <w:r w:rsidR="00721EB0">
        <w:rPr>
          <w:color w:val="auto"/>
          <w:sz w:val="22"/>
          <w:szCs w:val="22"/>
        </w:rPr>
        <w:t>ů</w:t>
      </w:r>
      <w:r w:rsidR="000C33B4">
        <w:rPr>
          <w:color w:val="auto"/>
          <w:sz w:val="22"/>
          <w:szCs w:val="22"/>
        </w:rPr>
        <w:t xml:space="preserve"> výměr v n</w:t>
      </w:r>
      <w:r w:rsidR="00721EB0">
        <w:rPr>
          <w:color w:val="auto"/>
          <w:sz w:val="22"/>
          <w:szCs w:val="22"/>
        </w:rPr>
        <w:t>ich</w:t>
      </w:r>
      <w:r w:rsidR="000C33B4">
        <w:rPr>
          <w:color w:val="auto"/>
          <w:sz w:val="22"/>
          <w:szCs w:val="22"/>
        </w:rPr>
        <w:t xml:space="preserve"> obsažen</w:t>
      </w:r>
      <w:r w:rsidR="00721EB0">
        <w:rPr>
          <w:color w:val="auto"/>
          <w:sz w:val="22"/>
          <w:szCs w:val="22"/>
        </w:rPr>
        <w:t>ých</w:t>
      </w:r>
      <w:r w:rsidRPr="00B40D0F">
        <w:rPr>
          <w:color w:val="auto"/>
          <w:sz w:val="22"/>
          <w:szCs w:val="22"/>
        </w:rPr>
        <w:t>. Na cenu nemá vliv, že byla sjednána na základě rozpočtu.</w:t>
      </w:r>
    </w:p>
    <w:p w14:paraId="27176ED3" w14:textId="2D6E3C2F" w:rsidR="00180ECD" w:rsidRPr="00B40D0F" w:rsidRDefault="009854DE" w:rsidP="00944BF8">
      <w:pPr>
        <w:pStyle w:val="Zkladntext"/>
        <w:widowControl/>
        <w:ind w:left="72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Cena obsahuje veškeré náklady spojené s úplným a kvalitním dokončením díla, včetně veškerých rizi</w:t>
      </w:r>
      <w:r w:rsidR="0099588B">
        <w:rPr>
          <w:color w:val="auto"/>
          <w:sz w:val="22"/>
          <w:szCs w:val="22"/>
        </w:rPr>
        <w:t xml:space="preserve">k a vlivů během provádění díla. </w:t>
      </w:r>
      <w:r w:rsidR="00721EB0">
        <w:rPr>
          <w:color w:val="auto"/>
          <w:sz w:val="22"/>
          <w:szCs w:val="22"/>
        </w:rPr>
        <w:t>Položkové rozpočty</w:t>
      </w:r>
      <w:r w:rsidRPr="00B40D0F">
        <w:rPr>
          <w:color w:val="auto"/>
          <w:sz w:val="22"/>
          <w:szCs w:val="22"/>
        </w:rPr>
        <w:t xml:space="preserve"> obsahuj</w:t>
      </w:r>
      <w:r w:rsidR="00721EB0">
        <w:rPr>
          <w:color w:val="auto"/>
          <w:sz w:val="22"/>
          <w:szCs w:val="22"/>
        </w:rPr>
        <w:t>í</w:t>
      </w:r>
      <w:r w:rsidRPr="00B40D0F">
        <w:rPr>
          <w:color w:val="auto"/>
          <w:sz w:val="22"/>
          <w:szCs w:val="22"/>
        </w:rPr>
        <w:t xml:space="preserve"> přesné specifikace nabízených materiálů a dodávek. </w:t>
      </w:r>
    </w:p>
    <w:p w14:paraId="2B8C8C6B" w14:textId="77777777" w:rsidR="00320620" w:rsidRPr="00B40D0F" w:rsidRDefault="009854DE" w:rsidP="00944BF8">
      <w:pPr>
        <w:pStyle w:val="Zkladntext"/>
        <w:widowControl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ab/>
        <w:t xml:space="preserve">      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889"/>
        <w:gridCol w:w="3835"/>
      </w:tblGrid>
      <w:tr w:rsidR="00320620" w14:paraId="1AF44ED0" w14:textId="77777777" w:rsidTr="00717EAB">
        <w:trPr>
          <w:jc w:val="center"/>
        </w:trPr>
        <w:tc>
          <w:tcPr>
            <w:tcW w:w="28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23DEF" w14:textId="7C86CB2A" w:rsidR="00320620" w:rsidRDefault="00320620" w:rsidP="00944BF8">
            <w:pPr>
              <w:pStyle w:val="Zkladntext"/>
              <w:widowControl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Cena díla bez DPH                          </w:t>
            </w:r>
          </w:p>
        </w:tc>
        <w:tc>
          <w:tcPr>
            <w:tcW w:w="3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0EE859" w14:textId="5DAFC52B" w:rsidR="00320620" w:rsidRDefault="00320620" w:rsidP="00944BF8">
            <w:pPr>
              <w:pStyle w:val="Zkladntext"/>
              <w:widowControl/>
              <w:jc w:val="right"/>
              <w:rPr>
                <w:color w:val="auto"/>
                <w:sz w:val="22"/>
                <w:szCs w:val="22"/>
              </w:rPr>
            </w:pPr>
            <w:r w:rsidRPr="006945F0">
              <w:rPr>
                <w:color w:val="auto"/>
                <w:sz w:val="22"/>
                <w:szCs w:val="22"/>
                <w:highlight w:val="yellow"/>
              </w:rPr>
              <w:t>…………………………………..</w:t>
            </w:r>
            <w:r>
              <w:rPr>
                <w:color w:val="auto"/>
                <w:sz w:val="22"/>
                <w:szCs w:val="22"/>
              </w:rPr>
              <w:t xml:space="preserve"> Kč</w:t>
            </w:r>
          </w:p>
        </w:tc>
      </w:tr>
      <w:tr w:rsidR="00320620" w14:paraId="5A8D0488" w14:textId="77777777" w:rsidTr="00717EAB">
        <w:trPr>
          <w:jc w:val="center"/>
        </w:trPr>
        <w:tc>
          <w:tcPr>
            <w:tcW w:w="28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80490C" w14:textId="792D4272" w:rsidR="00320620" w:rsidRDefault="00320620" w:rsidP="00944BF8">
            <w:pPr>
              <w:pStyle w:val="Zkladntext"/>
              <w:widowControl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  <w:u w:val="single"/>
              </w:rPr>
              <w:t>DPH   21 %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7F0FC6" w14:textId="6F37F90D" w:rsidR="00320620" w:rsidRDefault="00320620" w:rsidP="00944BF8">
            <w:pPr>
              <w:pStyle w:val="Zkladntext"/>
              <w:widowControl/>
              <w:jc w:val="right"/>
              <w:rPr>
                <w:color w:val="auto"/>
                <w:sz w:val="22"/>
                <w:szCs w:val="22"/>
              </w:rPr>
            </w:pPr>
            <w:r w:rsidRPr="006945F0">
              <w:rPr>
                <w:color w:val="auto"/>
                <w:sz w:val="22"/>
                <w:szCs w:val="22"/>
                <w:highlight w:val="yellow"/>
              </w:rPr>
              <w:t>…………………………………..</w:t>
            </w:r>
            <w:r>
              <w:rPr>
                <w:color w:val="auto"/>
                <w:sz w:val="22"/>
                <w:szCs w:val="22"/>
              </w:rPr>
              <w:t xml:space="preserve"> Kč</w:t>
            </w:r>
          </w:p>
        </w:tc>
      </w:tr>
      <w:tr w:rsidR="00320620" w14:paraId="09742F70" w14:textId="77777777" w:rsidTr="00717EAB">
        <w:trPr>
          <w:jc w:val="center"/>
        </w:trPr>
        <w:tc>
          <w:tcPr>
            <w:tcW w:w="2889" w:type="dxa"/>
            <w:tcBorders>
              <w:left w:val="nil"/>
              <w:bottom w:val="nil"/>
              <w:right w:val="nil"/>
            </w:tcBorders>
            <w:vAlign w:val="center"/>
          </w:tcPr>
          <w:p w14:paraId="6EF3BAEE" w14:textId="77F0EACA" w:rsidR="00320620" w:rsidRDefault="00320620" w:rsidP="00944BF8">
            <w:pPr>
              <w:pStyle w:val="Zkladntext"/>
              <w:widowControl/>
              <w:rPr>
                <w:color w:val="auto"/>
                <w:sz w:val="22"/>
                <w:szCs w:val="22"/>
              </w:rPr>
            </w:pPr>
            <w:r w:rsidRPr="00370E3F">
              <w:rPr>
                <w:b/>
                <w:bCs/>
                <w:color w:val="auto"/>
                <w:szCs w:val="22"/>
              </w:rPr>
              <w:t xml:space="preserve">Cena díla celkem vč. DPH  </w:t>
            </w:r>
            <w:r>
              <w:rPr>
                <w:b/>
                <w:bCs/>
                <w:color w:val="auto"/>
                <w:szCs w:val="22"/>
              </w:rPr>
              <w:t xml:space="preserve"> </w:t>
            </w:r>
          </w:p>
        </w:tc>
        <w:tc>
          <w:tcPr>
            <w:tcW w:w="3835" w:type="dxa"/>
            <w:tcBorders>
              <w:left w:val="nil"/>
              <w:bottom w:val="nil"/>
              <w:right w:val="nil"/>
            </w:tcBorders>
            <w:vAlign w:val="center"/>
          </w:tcPr>
          <w:p w14:paraId="17574163" w14:textId="515A5711" w:rsidR="00320620" w:rsidRPr="00320620" w:rsidRDefault="00320620" w:rsidP="00944BF8">
            <w:pPr>
              <w:pStyle w:val="Zkladntext"/>
              <w:widowControl/>
              <w:jc w:val="right"/>
              <w:rPr>
                <w:b/>
                <w:color w:val="auto"/>
                <w:szCs w:val="22"/>
              </w:rPr>
            </w:pPr>
            <w:r w:rsidRPr="006945F0">
              <w:rPr>
                <w:b/>
                <w:color w:val="auto"/>
                <w:szCs w:val="22"/>
                <w:highlight w:val="yellow"/>
              </w:rPr>
              <w:t>…………………………………..</w:t>
            </w:r>
            <w:r w:rsidRPr="00320620">
              <w:rPr>
                <w:b/>
                <w:color w:val="auto"/>
                <w:szCs w:val="22"/>
              </w:rPr>
              <w:t xml:space="preserve"> Kč</w:t>
            </w:r>
          </w:p>
        </w:tc>
      </w:tr>
    </w:tbl>
    <w:p w14:paraId="73532DE4" w14:textId="77777777" w:rsidR="0059658E" w:rsidRPr="00B40D0F" w:rsidRDefault="0059658E" w:rsidP="00944BF8">
      <w:pPr>
        <w:pStyle w:val="Zkladntext"/>
        <w:widowControl/>
        <w:jc w:val="both"/>
        <w:rPr>
          <w:color w:val="auto"/>
          <w:sz w:val="22"/>
          <w:szCs w:val="22"/>
        </w:rPr>
      </w:pPr>
    </w:p>
    <w:p w14:paraId="591468D5" w14:textId="77777777" w:rsidR="00180ECD" w:rsidRPr="00CA3B68" w:rsidRDefault="009854DE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CA3B68">
        <w:rPr>
          <w:rFonts w:ascii="Times New Roman" w:hAnsi="Times New Roman" w:cs="Times New Roman"/>
        </w:rPr>
        <w:t>DPH bude účtována dle platného zákona o dani z přidané hodnoty.</w:t>
      </w:r>
      <w:r w:rsidR="00370E3F" w:rsidRPr="00CA3B68">
        <w:rPr>
          <w:rFonts w:ascii="Times New Roman" w:hAnsi="Times New Roman" w:cs="Times New Roman"/>
        </w:rPr>
        <w:t xml:space="preserve"> </w:t>
      </w:r>
      <w:r w:rsidRPr="00CA3B68">
        <w:rPr>
          <w:rFonts w:ascii="Times New Roman" w:hAnsi="Times New Roman" w:cs="Times New Roman"/>
        </w:rPr>
        <w:t>Cena díla nebude zvyšována z titulu inflace ani kurzovních rozdílů.</w:t>
      </w:r>
    </w:p>
    <w:p w14:paraId="7F068785" w14:textId="77777777" w:rsidR="00180ECD" w:rsidRPr="00CA3B68" w:rsidRDefault="00D378EF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CA3B68">
        <w:rPr>
          <w:rFonts w:ascii="Times New Roman" w:hAnsi="Times New Roman" w:cs="Times New Roman"/>
        </w:rPr>
        <w:t>Statutární město Teplice, jako příjemce výše uvedeného plnění, které odpovídá číselnému kódu klasifikace produkce CZ-CPA 41 až 43 platnému od 1. ledna 2008, prohlašuje, že ve vztahu k danému plnění vystupuje jako osoba povinná k dani. V důsledku těchto skutečností se u předmětného plnění použije režim přenesení daňové povinnosti dle § 92a zákona o DPH. Daň z přidané hodnoty je povinen přiznat a zaplatit příjemce plnění.</w:t>
      </w:r>
    </w:p>
    <w:p w14:paraId="3889F8D8" w14:textId="39DF6670" w:rsidR="003A1473" w:rsidRDefault="003A1473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CA3B68">
        <w:rPr>
          <w:rFonts w:ascii="Times New Roman" w:hAnsi="Times New Roman" w:cs="Times New Roman"/>
        </w:rPr>
        <w:t>Objednatel souhlasí se zvýšením ceny díla nad uvedenou smluvní cenu v případě, že zhotovitel provede vícepráce případně vícedodávky, ke kterým dal objednatel písemný souhlas (dodatkem k uzavřené smlouvě)</w:t>
      </w:r>
      <w:r w:rsidR="00446041">
        <w:rPr>
          <w:rFonts w:ascii="Times New Roman" w:hAnsi="Times New Roman" w:cs="Times New Roman"/>
        </w:rPr>
        <w:t>,</w:t>
      </w:r>
      <w:r w:rsidRPr="00CA3B68">
        <w:rPr>
          <w:rFonts w:ascii="Times New Roman" w:hAnsi="Times New Roman" w:cs="Times New Roman"/>
        </w:rPr>
        <w:t xml:space="preserve"> a jejichž cena bude sjednána v souladu s principy ocenění použitými pro stanovení smluvní ceny nebo jinou dohodou smluvních stran. Smluvní strany považují za sjednané a nezpochybnitelné, že zhotovitel nemá bez uzavření písemného dodatku smlouvy o rozsahu a ceně víceprací nárok na zaplacení.</w:t>
      </w:r>
    </w:p>
    <w:p w14:paraId="0E6E9524" w14:textId="77777777" w:rsidR="00F812B5" w:rsidRPr="00D94BC2" w:rsidRDefault="00F812B5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contextualSpacing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Změna ceny díla je možná, jestliže:</w:t>
      </w:r>
    </w:p>
    <w:p w14:paraId="435C3E20" w14:textId="77777777" w:rsidR="00F812B5" w:rsidRPr="00D94BC2" w:rsidRDefault="00F812B5" w:rsidP="00944BF8">
      <w:pPr>
        <w:pStyle w:val="Odstavecseseznamem"/>
        <w:numPr>
          <w:ilvl w:val="0"/>
          <w:numId w:val="31"/>
        </w:numPr>
        <w:spacing w:before="120" w:line="240" w:lineRule="auto"/>
        <w:contextualSpacing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objednatel požaduje práce, které nejsou v předmětu díla (tzv. dodatečné stavební práce nebo vícepráce, ev. vícedodávky);</w:t>
      </w:r>
    </w:p>
    <w:p w14:paraId="44C8265E" w14:textId="77777777" w:rsidR="00F812B5" w:rsidRPr="00D94BC2" w:rsidRDefault="00F812B5" w:rsidP="00944BF8">
      <w:pPr>
        <w:pStyle w:val="Odstavecseseznamem"/>
        <w:numPr>
          <w:ilvl w:val="0"/>
          <w:numId w:val="31"/>
        </w:numPr>
        <w:spacing w:before="120" w:line="240" w:lineRule="auto"/>
        <w:contextualSpacing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objednatel požaduje vypustit některé práce předmětu díla (tzv. méněpráce);</w:t>
      </w:r>
    </w:p>
    <w:p w14:paraId="4D74CEB2" w14:textId="77777777" w:rsidR="00F812B5" w:rsidRPr="00D94BC2" w:rsidRDefault="00F812B5" w:rsidP="00944BF8">
      <w:pPr>
        <w:pStyle w:val="Odstavecseseznamem"/>
        <w:numPr>
          <w:ilvl w:val="0"/>
          <w:numId w:val="31"/>
        </w:numPr>
        <w:spacing w:before="120" w:line="240" w:lineRule="auto"/>
        <w:contextualSpacing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při realizaci se zjistí skutečnosti, které nebyly v době podpisu smlouvy známy, a zhotovitel je nezavinil, ani je nemohl předvídat a tyto skutečnosti mají vliv na cenu díla;</w:t>
      </w:r>
    </w:p>
    <w:p w14:paraId="152A67BF" w14:textId="77777777" w:rsidR="00F812B5" w:rsidRPr="00D94BC2" w:rsidRDefault="00F812B5" w:rsidP="00944BF8">
      <w:pPr>
        <w:pStyle w:val="Odstavecseseznamem"/>
        <w:numPr>
          <w:ilvl w:val="0"/>
          <w:numId w:val="31"/>
        </w:numPr>
        <w:spacing w:before="120" w:line="240" w:lineRule="auto"/>
        <w:contextualSpacing/>
        <w:jc w:val="both"/>
        <w:rPr>
          <w:rFonts w:ascii="Times New Roman" w:hAnsi="Times New Roman" w:cs="Times New Roman"/>
          <w:color w:val="FF0000"/>
        </w:rPr>
      </w:pPr>
      <w:r w:rsidRPr="00D94BC2">
        <w:rPr>
          <w:rFonts w:ascii="Times New Roman" w:hAnsi="Times New Roman" w:cs="Times New Roman"/>
        </w:rPr>
        <w:t>při realizaci díla se zjistí skutečnosti odlišné od dokumentace předané objednatelem (neodpovídající geologické údaje apod.).</w:t>
      </w:r>
    </w:p>
    <w:p w14:paraId="16DABF24" w14:textId="77777777" w:rsidR="00F812B5" w:rsidRPr="00D94BC2" w:rsidRDefault="00F812B5" w:rsidP="00944BF8">
      <w:pPr>
        <w:pStyle w:val="Odstavecseseznamem"/>
        <w:spacing w:before="120" w:line="240" w:lineRule="auto"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Změna ceny díla nesmí být provedena v rozporu s příslušnými ustanoveními zákona o zadávání veřejných zakázek nebo nesmí touto změnou dojít k podstatné změně práv a povinností vyplývajících ze smlouvy.</w:t>
      </w:r>
    </w:p>
    <w:p w14:paraId="60E376C2" w14:textId="77777777" w:rsidR="00F812B5" w:rsidRPr="00D94BC2" w:rsidRDefault="00F812B5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Způsob sjednání změny ceny díla musí být v souladu s platnými právními předpisy, nabídkou a zadávací dokumentací.</w:t>
      </w:r>
    </w:p>
    <w:p w14:paraId="3DFFEC5D" w14:textId="414EE429" w:rsidR="00F812B5" w:rsidRPr="00F812B5" w:rsidRDefault="00F812B5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V případě změn u prací, které jsou obsaženy v položkovém rozpočtu, bude změna ceny stanovena na základě jednotkové ceny dané práce v položkovém rozpočtu.</w:t>
      </w:r>
    </w:p>
    <w:p w14:paraId="66DEDA6E" w14:textId="1E1B8866" w:rsidR="00F812B5" w:rsidRPr="00CA3B68" w:rsidRDefault="00F812B5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D94BC2">
        <w:rPr>
          <w:rFonts w:ascii="Times New Roman" w:hAnsi="Times New Roman" w:cs="Times New Roman"/>
        </w:rPr>
        <w:t>V případě změn u prací, které nejsou v položkovém rozpočtu uvedeny, bude způsob stanovení ceny odkazem na jednotkové ceny v obecně dostupné cenové soustavě. Pokud dodávka, práce či montáž není v cenové soustavě obsažena, doloží zhotovitel způsob stanovení ceny pomocí vlastní kalkulace, kdy zhotovitel poskytne objednateli ke kontrole podklady k stanovení této ceny (např. nabídky subdodavatelů). Tato kalkulace bude odpovídat cenám obvyklým v místě a čase.</w:t>
      </w:r>
    </w:p>
    <w:p w14:paraId="04FF0930" w14:textId="1A0BDD5A" w:rsidR="007F355B" w:rsidRDefault="009854DE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CA3B68">
        <w:rPr>
          <w:rFonts w:ascii="Times New Roman" w:hAnsi="Times New Roman" w:cs="Times New Roman"/>
        </w:rPr>
        <w:t xml:space="preserve">Práce, které nebudou provedeny, ačkoliv byly součástí </w:t>
      </w:r>
      <w:r w:rsidR="00721EB0" w:rsidRPr="00CA3B68">
        <w:rPr>
          <w:rFonts w:ascii="Times New Roman" w:hAnsi="Times New Roman" w:cs="Times New Roman"/>
        </w:rPr>
        <w:t xml:space="preserve">některého z </w:t>
      </w:r>
      <w:r w:rsidRPr="00CA3B68">
        <w:rPr>
          <w:rFonts w:ascii="Times New Roman" w:hAnsi="Times New Roman" w:cs="Times New Roman"/>
        </w:rPr>
        <w:t>položkov</w:t>
      </w:r>
      <w:r w:rsidR="00721EB0" w:rsidRPr="00CA3B68">
        <w:rPr>
          <w:rFonts w:ascii="Times New Roman" w:hAnsi="Times New Roman" w:cs="Times New Roman"/>
        </w:rPr>
        <w:t>ých</w:t>
      </w:r>
      <w:r w:rsidRPr="00CA3B68">
        <w:rPr>
          <w:rFonts w:ascii="Times New Roman" w:hAnsi="Times New Roman" w:cs="Times New Roman"/>
        </w:rPr>
        <w:t xml:space="preserve"> rozpočt</w:t>
      </w:r>
      <w:r w:rsidR="00721EB0" w:rsidRPr="00CA3B68">
        <w:rPr>
          <w:rFonts w:ascii="Times New Roman" w:hAnsi="Times New Roman" w:cs="Times New Roman"/>
        </w:rPr>
        <w:t>ů</w:t>
      </w:r>
      <w:r w:rsidRPr="00CA3B68">
        <w:rPr>
          <w:rFonts w:ascii="Times New Roman" w:hAnsi="Times New Roman" w:cs="Times New Roman"/>
        </w:rPr>
        <w:t>, budou z celkové ceny díla odečteny. Zhotovitel nemá právo neprovedené práce fakturovat.</w:t>
      </w:r>
    </w:p>
    <w:p w14:paraId="54378D40" w14:textId="77777777" w:rsidR="00444019" w:rsidRPr="00444019" w:rsidRDefault="00444019" w:rsidP="00444019">
      <w:pPr>
        <w:pStyle w:val="Odstavecseseznamem"/>
        <w:spacing w:before="120" w:line="240" w:lineRule="auto"/>
        <w:jc w:val="both"/>
        <w:rPr>
          <w:rFonts w:ascii="Times New Roman" w:hAnsi="Times New Roman" w:cs="Times New Roman"/>
        </w:rPr>
      </w:pPr>
    </w:p>
    <w:p w14:paraId="026E9572" w14:textId="2549083D" w:rsidR="00180ECD" w:rsidRPr="00CA3B68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lastRenderedPageBreak/>
        <w:t>Platební podmínky</w:t>
      </w:r>
    </w:p>
    <w:p w14:paraId="1579A48D" w14:textId="6223B270" w:rsidR="008E1CCB" w:rsidRPr="00C50E70" w:rsidRDefault="009854DE" w:rsidP="00944BF8">
      <w:pPr>
        <w:pStyle w:val="Zkladntext"/>
        <w:widowControl/>
        <w:numPr>
          <w:ilvl w:val="1"/>
          <w:numId w:val="23"/>
        </w:numPr>
        <w:autoSpaceDE/>
        <w:spacing w:before="120"/>
        <w:ind w:hanging="72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 xml:space="preserve">Objednatel prohlašuje, že má zajištěny finanční prostředky na úhradu díla. </w:t>
      </w:r>
    </w:p>
    <w:p w14:paraId="1AC3CFEB" w14:textId="72095CEC" w:rsidR="00255533" w:rsidRPr="00F43121" w:rsidRDefault="00B56D6E" w:rsidP="00944BF8">
      <w:pPr>
        <w:pStyle w:val="Zkladntext"/>
        <w:widowControl/>
        <w:numPr>
          <w:ilvl w:val="1"/>
          <w:numId w:val="23"/>
        </w:numPr>
        <w:autoSpaceDE/>
        <w:spacing w:before="120"/>
        <w:ind w:hanging="720"/>
        <w:jc w:val="both"/>
        <w:rPr>
          <w:color w:val="auto"/>
          <w:sz w:val="22"/>
          <w:szCs w:val="22"/>
        </w:rPr>
      </w:pPr>
      <w:r w:rsidRPr="00EE6B84">
        <w:rPr>
          <w:color w:val="auto"/>
          <w:sz w:val="22"/>
          <w:szCs w:val="22"/>
        </w:rPr>
        <w:t>Smluvní strany se dohodly, že objed</w:t>
      </w:r>
      <w:r w:rsidR="00CA3B68">
        <w:rPr>
          <w:color w:val="auto"/>
          <w:sz w:val="22"/>
          <w:szCs w:val="22"/>
        </w:rPr>
        <w:t>natel nebude poskytovat zálohy.</w:t>
      </w:r>
      <w:r w:rsidR="00EE6B84" w:rsidRPr="00EE6B84">
        <w:rPr>
          <w:color w:val="auto"/>
          <w:sz w:val="22"/>
          <w:szCs w:val="22"/>
        </w:rPr>
        <w:t xml:space="preserve"> </w:t>
      </w:r>
      <w:r w:rsidR="00EE6B84">
        <w:rPr>
          <w:color w:val="auto"/>
          <w:sz w:val="22"/>
          <w:szCs w:val="22"/>
        </w:rPr>
        <w:t>Zhotovitel bude předkládat s</w:t>
      </w:r>
      <w:r w:rsidR="00EE6B84" w:rsidRPr="00EE6B84">
        <w:rPr>
          <w:color w:val="auto"/>
          <w:sz w:val="22"/>
          <w:szCs w:val="22"/>
        </w:rPr>
        <w:t xml:space="preserve">oupisy provedených prací a dodávek vždy do </w:t>
      </w:r>
      <w:r w:rsidR="00CA3B68">
        <w:rPr>
          <w:color w:val="auto"/>
          <w:sz w:val="22"/>
          <w:szCs w:val="22"/>
        </w:rPr>
        <w:t>pátého</w:t>
      </w:r>
      <w:r w:rsidR="00EE6B84" w:rsidRPr="00EE6B84">
        <w:rPr>
          <w:color w:val="auto"/>
          <w:sz w:val="22"/>
          <w:szCs w:val="22"/>
        </w:rPr>
        <w:t xml:space="preserve"> kalendářního dne následujícího měsíce za činnosti prováděné v minulém měsíci. Objednatel se zavazuje soupisy prací zhotovitele odsouhlasit do pěti pracovních dnů po předložení. Fakturovány budou pouze práce a dodávky, které jsou předmětem smlouvy a jsou kvalitně provedeny</w:t>
      </w:r>
      <w:r w:rsidR="00B70F85">
        <w:rPr>
          <w:color w:val="auto"/>
          <w:sz w:val="22"/>
          <w:szCs w:val="22"/>
        </w:rPr>
        <w:t xml:space="preserve"> </w:t>
      </w:r>
      <w:r w:rsidR="00B70F85" w:rsidRPr="00D94BC2">
        <w:rPr>
          <w:color w:val="auto"/>
          <w:sz w:val="22"/>
          <w:szCs w:val="22"/>
        </w:rPr>
        <w:t>(bez vad a nedodělků)</w:t>
      </w:r>
      <w:r w:rsidR="00EE6B84" w:rsidRPr="00EE6B84">
        <w:rPr>
          <w:color w:val="auto"/>
          <w:sz w:val="22"/>
          <w:szCs w:val="22"/>
        </w:rPr>
        <w:t>. Práce, které nebyly provedeny a materiál, který nebyl zabudován, nebudou fakturovány</w:t>
      </w:r>
      <w:r w:rsidR="00255533">
        <w:rPr>
          <w:color w:val="auto"/>
          <w:sz w:val="22"/>
          <w:szCs w:val="22"/>
        </w:rPr>
        <w:t xml:space="preserve">. </w:t>
      </w:r>
      <w:r w:rsidR="00EE6B84" w:rsidRPr="00255533">
        <w:rPr>
          <w:color w:val="auto"/>
          <w:sz w:val="22"/>
          <w:szCs w:val="22"/>
        </w:rPr>
        <w:t>Fakturace prací a dodávek bude vázána na položkový rozpočet nabídky zhotovitele stavby. Jednotlivé práce nebo dodávky budou fakturovány teprve po kvalitním provedení prací nebo zabudování materiálů v rozsahu, který je stanoven jednotlivými položkami položkového rozpočtu stavby. Právo na fakturaci za provedené práce a zabudovaný materiál vzniká dnem odsouhlasení a potvrzení měsíčního soupisu provedených prací a dodávek objednatelem nebo technickým dozorem objednatele.</w:t>
      </w:r>
    </w:p>
    <w:p w14:paraId="5F6B6A65" w14:textId="1960C712" w:rsidR="00EE6B84" w:rsidRPr="00330F00" w:rsidRDefault="00EE6B84" w:rsidP="00944BF8">
      <w:pPr>
        <w:pStyle w:val="Zkladntext"/>
        <w:widowControl/>
        <w:numPr>
          <w:ilvl w:val="1"/>
          <w:numId w:val="23"/>
        </w:numPr>
        <w:autoSpaceDE/>
        <w:spacing w:before="120"/>
        <w:ind w:hanging="720"/>
        <w:jc w:val="both"/>
        <w:rPr>
          <w:color w:val="auto"/>
          <w:sz w:val="22"/>
          <w:szCs w:val="22"/>
        </w:rPr>
      </w:pPr>
      <w:r w:rsidRPr="00EE6B84">
        <w:rPr>
          <w:color w:val="auto"/>
          <w:sz w:val="22"/>
          <w:szCs w:val="22"/>
        </w:rPr>
        <w:t>Provedené práce v rámci plnění předmětu smlouvy budou objednatelem hrazeny měsíčně v české měně na základě daňového dokladu – faktury podle objemu skutečně pro</w:t>
      </w:r>
      <w:r w:rsidRPr="00EE6B84">
        <w:rPr>
          <w:color w:val="auto"/>
          <w:sz w:val="22"/>
          <w:szCs w:val="22"/>
        </w:rPr>
        <w:softHyphen/>
        <w:t xml:space="preserve">vedených prací a dodávek, a to do výše 90 % smluvní ceny díla s tím, že zbývajících 10% smluvní ceny bude tvořit zádržné, které bude uhrazeno </w:t>
      </w:r>
      <w:r w:rsidR="00015FC6" w:rsidRPr="00D94BC2">
        <w:rPr>
          <w:color w:val="auto"/>
          <w:sz w:val="22"/>
          <w:szCs w:val="22"/>
        </w:rPr>
        <w:t>po konečném převzetí stavby objednatelem na základě</w:t>
      </w:r>
      <w:r w:rsidR="00015FC6" w:rsidRPr="00EE6B84">
        <w:rPr>
          <w:color w:val="auto"/>
          <w:sz w:val="22"/>
          <w:szCs w:val="22"/>
        </w:rPr>
        <w:t xml:space="preserve"> </w:t>
      </w:r>
      <w:r w:rsidRPr="00EE6B84">
        <w:rPr>
          <w:color w:val="auto"/>
          <w:sz w:val="22"/>
          <w:szCs w:val="22"/>
        </w:rPr>
        <w:t>protokolární</w:t>
      </w:r>
      <w:r w:rsidR="00015FC6">
        <w:rPr>
          <w:color w:val="auto"/>
          <w:sz w:val="22"/>
          <w:szCs w:val="22"/>
        </w:rPr>
        <w:t>ho</w:t>
      </w:r>
      <w:r w:rsidRPr="00EE6B84">
        <w:rPr>
          <w:color w:val="auto"/>
          <w:sz w:val="22"/>
          <w:szCs w:val="22"/>
        </w:rPr>
        <w:t xml:space="preserve"> potvrzení o odstranění všech vad a nedodělků, které nebrání užívání stavby. Výše fakturovaných částek bude doložena soupisem skutečně provedených prací, který bude odsouhlasený a potvrzený technickým dozorem objednatele nebo objednatelem.</w:t>
      </w:r>
    </w:p>
    <w:p w14:paraId="0927D5D1" w14:textId="231721A3" w:rsidR="00330F00" w:rsidRPr="003F02E4" w:rsidRDefault="00EE6B84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Konečná faktura musí obsahovat vyúčtování všech předchozích plateb a zádržného a dále soupis předchozích faktur. Zhotovitel je oprávněn ji vystavit po podpisu protokolu o předání a převzetí díla objednatelem. V případě převzetí díla s vadami a nedodělky, které nebrání řádnému užívání, bude konečná faktura konstatovat pozastavení zaplacení zádržného ve výši 10% celkové ceny bez DPH až do jejich úplného a řádného odstranění. Zádržné bude uvolněno do </w:t>
      </w:r>
      <w:r w:rsidR="00EF10F4" w:rsidRPr="00D94BC2">
        <w:rPr>
          <w:rFonts w:ascii="Times New Roman" w:hAnsi="Times New Roman" w:cs="Times New Roman"/>
        </w:rPr>
        <w:t xml:space="preserve">30 dnů </w:t>
      </w:r>
      <w:r w:rsidRPr="003F02E4">
        <w:rPr>
          <w:rFonts w:ascii="Times New Roman" w:hAnsi="Times New Roman" w:cs="Times New Roman"/>
        </w:rPr>
        <w:t>od podpisu oprávněného zástupce objednatele na protokolu potvrzujícím odstranění těchto vad a nedodělků.</w:t>
      </w:r>
    </w:p>
    <w:p w14:paraId="06847E68" w14:textId="77777777" w:rsidR="00180ECD" w:rsidRDefault="009854DE" w:rsidP="00944BF8">
      <w:pPr>
        <w:pStyle w:val="Odstavecseseznamem"/>
        <w:numPr>
          <w:ilvl w:val="1"/>
          <w:numId w:val="23"/>
        </w:numPr>
        <w:spacing w:before="120" w:line="240" w:lineRule="auto"/>
        <w:ind w:hanging="720"/>
        <w:jc w:val="both"/>
        <w:rPr>
          <w:rFonts w:ascii="Times New Roman" w:hAnsi="Times New Roman" w:cs="Times New Roman"/>
        </w:rPr>
      </w:pPr>
      <w:r w:rsidRPr="00451B80">
        <w:rPr>
          <w:rFonts w:ascii="Times New Roman" w:hAnsi="Times New Roman" w:cs="Times New Roman"/>
        </w:rPr>
        <w:t xml:space="preserve">Daňové doklady vystavené zhotovitelem musí obsahovat veškeré náležitosti obsažené v § </w:t>
      </w:r>
      <w:r w:rsidR="00451B80">
        <w:rPr>
          <w:rFonts w:ascii="Times New Roman" w:hAnsi="Times New Roman" w:cs="Times New Roman"/>
        </w:rPr>
        <w:t>28 zákona o DPH č. 235/2004 Sb.,</w:t>
      </w:r>
      <w:r w:rsidRPr="00451B80">
        <w:rPr>
          <w:rFonts w:ascii="Times New Roman" w:hAnsi="Times New Roman" w:cs="Times New Roman"/>
        </w:rPr>
        <w:t xml:space="preserve"> a jiných obecně závazných předpisů. Jsou-li součástí zdanitelného plnění uvedeného na daňovém dokladu plnění s různými sazbami daně, popř. osvobozené od daně, musí být na tomto dokladu uvedeny základy daně a výše daně odděleně podle stanovených sazeb nebo osvobození od daně, pokud tento zákon nestanoví jinak. </w:t>
      </w:r>
    </w:p>
    <w:p w14:paraId="23F1FD47" w14:textId="77777777" w:rsidR="00180ECD" w:rsidRPr="0099091A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F475C5">
        <w:rPr>
          <w:rFonts w:ascii="Times New Roman" w:hAnsi="Times New Roman" w:cs="Times New Roman"/>
        </w:rPr>
        <w:t>V případě, že bude faktura neúplná nebo bude obsahovat vady či chybné údaje, je objednatel oprávněn fakturu ve lhůtě splatnosti odeslat zpět zhotoviteli s vyznačením vad. Pro novou fakturu běží nová lhůta splatnosti.</w:t>
      </w:r>
    </w:p>
    <w:p w14:paraId="158E47B1" w14:textId="77777777" w:rsidR="0099091A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F475C5">
        <w:rPr>
          <w:rFonts w:ascii="Times New Roman" w:hAnsi="Times New Roman" w:cs="Times New Roman"/>
        </w:rPr>
        <w:t>Pokud se dodavatel stane nespolehlivým plátcem nebo bude vyžadovat úhradu na jiný než zveřejněný bankovní účet, nebude DPH uhrazena jemu</w:t>
      </w:r>
      <w:r w:rsidR="008E1CCB">
        <w:rPr>
          <w:rFonts w:ascii="Times New Roman" w:hAnsi="Times New Roman" w:cs="Times New Roman"/>
        </w:rPr>
        <w:t>,</w:t>
      </w:r>
      <w:r w:rsidRPr="00F475C5">
        <w:rPr>
          <w:rFonts w:ascii="Times New Roman" w:hAnsi="Times New Roman" w:cs="Times New Roman"/>
        </w:rPr>
        <w:t xml:space="preserve"> ale přímo příslušnému správci daně.</w:t>
      </w:r>
    </w:p>
    <w:p w14:paraId="70445273" w14:textId="3F307040" w:rsidR="00E220F1" w:rsidRDefault="00721EB0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Zhotovitel bere na vědomí, </w:t>
      </w:r>
      <w:r w:rsidR="008E1CCB">
        <w:rPr>
          <w:rFonts w:ascii="Times New Roman" w:hAnsi="Times New Roman" w:cs="Times New Roman"/>
        </w:rPr>
        <w:t xml:space="preserve">že </w:t>
      </w:r>
      <w:r>
        <w:rPr>
          <w:rFonts w:ascii="Times New Roman" w:hAnsi="Times New Roman" w:cs="Times New Roman"/>
        </w:rPr>
        <w:t>fakturace bude, v návaznosti na odst. 2 tohoto článku Smlouvy, probíhat samostatně pro jednotlivé objekty</w:t>
      </w:r>
      <w:r w:rsidR="00C76722">
        <w:rPr>
          <w:rFonts w:ascii="Times New Roman" w:hAnsi="Times New Roman" w:cs="Times New Roman"/>
        </w:rPr>
        <w:t>.</w:t>
      </w:r>
    </w:p>
    <w:p w14:paraId="35AF0A85" w14:textId="77E8015D" w:rsidR="00AE2168" w:rsidRDefault="00AE2168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Splatnost všech faktur se stanovuje na 30 kalendářních dní.</w:t>
      </w:r>
    </w:p>
    <w:p w14:paraId="404F1DB8" w14:textId="77777777" w:rsidR="00E220F1" w:rsidRPr="00E220F1" w:rsidRDefault="00E220F1" w:rsidP="00944BF8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</w:p>
    <w:p w14:paraId="53CEAE46" w14:textId="78AE8428" w:rsidR="00180ECD" w:rsidRPr="00B12AE9" w:rsidRDefault="00F475C5" w:rsidP="00944BF8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Doba</w:t>
      </w:r>
      <w:r w:rsidR="009854DE" w:rsidRPr="00B40D0F">
        <w:rPr>
          <w:b/>
          <w:bCs/>
          <w:color w:val="auto"/>
          <w:sz w:val="22"/>
          <w:szCs w:val="22"/>
        </w:rPr>
        <w:t xml:space="preserve"> plnění</w:t>
      </w:r>
    </w:p>
    <w:p w14:paraId="7689242F" w14:textId="77777777" w:rsidR="00B12AE9" w:rsidRPr="00B12AE9" w:rsidRDefault="00B12AE9" w:rsidP="00B12AE9">
      <w:pPr>
        <w:pStyle w:val="Zkladntext"/>
        <w:widowControl/>
        <w:ind w:left="720"/>
        <w:rPr>
          <w:color w:val="auto"/>
          <w:sz w:val="6"/>
          <w:szCs w:val="22"/>
        </w:rPr>
      </w:pPr>
    </w:p>
    <w:p w14:paraId="21A545CE" w14:textId="695645DC" w:rsidR="00081AF8" w:rsidRPr="003F02E4" w:rsidRDefault="009854DE" w:rsidP="00944BF8">
      <w:pPr>
        <w:pStyle w:val="Zkladntext"/>
        <w:widowControl/>
        <w:numPr>
          <w:ilvl w:val="1"/>
          <w:numId w:val="23"/>
        </w:numPr>
        <w:ind w:hanging="72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Zhotovitel se zavazuje provést dílo v termínu:</w:t>
      </w:r>
    </w:p>
    <w:p w14:paraId="5C73C16E" w14:textId="7FDDCFA9" w:rsidR="00180ECD" w:rsidRPr="00B40D0F" w:rsidRDefault="00F475C5" w:rsidP="00944BF8">
      <w:pPr>
        <w:pStyle w:val="Zkladntext"/>
        <w:widowControl/>
        <w:numPr>
          <w:ilvl w:val="0"/>
          <w:numId w:val="22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Zahájení</w:t>
      </w:r>
      <w:r w:rsidR="009854DE" w:rsidRPr="00B40D0F">
        <w:rPr>
          <w:color w:val="auto"/>
          <w:sz w:val="22"/>
          <w:szCs w:val="22"/>
        </w:rPr>
        <w:t>:</w:t>
      </w:r>
      <w:r w:rsidR="00C76722">
        <w:rPr>
          <w:color w:val="auto"/>
          <w:sz w:val="22"/>
          <w:szCs w:val="22"/>
        </w:rPr>
        <w:t xml:space="preserve"> ihned po předání a převzetí staveniště</w:t>
      </w:r>
      <w:r w:rsidR="003F02E4">
        <w:rPr>
          <w:color w:val="auto"/>
          <w:sz w:val="22"/>
          <w:szCs w:val="22"/>
        </w:rPr>
        <w:t>;</w:t>
      </w:r>
    </w:p>
    <w:p w14:paraId="5F741EBB" w14:textId="3E70C37B" w:rsidR="0059658E" w:rsidRPr="00944BF8" w:rsidRDefault="00F475C5" w:rsidP="00944BF8">
      <w:pPr>
        <w:pStyle w:val="Zkladntext"/>
        <w:widowControl/>
        <w:numPr>
          <w:ilvl w:val="0"/>
          <w:numId w:val="22"/>
        </w:num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Dokončení díla</w:t>
      </w:r>
      <w:r w:rsidR="009854DE" w:rsidRPr="00B40D0F">
        <w:rPr>
          <w:color w:val="auto"/>
          <w:sz w:val="22"/>
          <w:szCs w:val="22"/>
        </w:rPr>
        <w:t xml:space="preserve">: </w:t>
      </w:r>
      <w:r w:rsidR="003F02E4">
        <w:rPr>
          <w:color w:val="auto"/>
          <w:sz w:val="22"/>
          <w:szCs w:val="22"/>
        </w:rPr>
        <w:t xml:space="preserve">do </w:t>
      </w:r>
      <w:r w:rsidR="007F397F">
        <w:rPr>
          <w:color w:val="auto"/>
          <w:sz w:val="22"/>
          <w:szCs w:val="22"/>
        </w:rPr>
        <w:t>30</w:t>
      </w:r>
      <w:r w:rsidR="00C76722">
        <w:rPr>
          <w:color w:val="auto"/>
          <w:sz w:val="22"/>
          <w:szCs w:val="22"/>
        </w:rPr>
        <w:t xml:space="preserve">. </w:t>
      </w:r>
      <w:r w:rsidR="00444019">
        <w:rPr>
          <w:color w:val="auto"/>
          <w:sz w:val="22"/>
          <w:szCs w:val="22"/>
        </w:rPr>
        <w:t>11</w:t>
      </w:r>
      <w:r w:rsidR="006A0E05">
        <w:rPr>
          <w:color w:val="auto"/>
          <w:sz w:val="22"/>
          <w:szCs w:val="22"/>
        </w:rPr>
        <w:t>.</w:t>
      </w:r>
      <w:r w:rsidR="00C76722">
        <w:rPr>
          <w:color w:val="auto"/>
          <w:sz w:val="22"/>
          <w:szCs w:val="22"/>
        </w:rPr>
        <w:t xml:space="preserve"> 202</w:t>
      </w:r>
      <w:r w:rsidR="00444019">
        <w:rPr>
          <w:color w:val="auto"/>
          <w:sz w:val="22"/>
          <w:szCs w:val="22"/>
        </w:rPr>
        <w:t>4</w:t>
      </w:r>
      <w:r w:rsidR="007F397F">
        <w:rPr>
          <w:color w:val="auto"/>
          <w:sz w:val="22"/>
          <w:szCs w:val="22"/>
        </w:rPr>
        <w:t>.</w:t>
      </w:r>
    </w:p>
    <w:p w14:paraId="1CDF4348" w14:textId="54F86776" w:rsidR="00C50E70" w:rsidRDefault="00442284" w:rsidP="00444019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V případě nevhodných klimatických podmínek nebo </w:t>
      </w:r>
      <w:r w:rsidR="00273795" w:rsidRPr="003F02E4">
        <w:rPr>
          <w:rFonts w:ascii="Times New Roman" w:hAnsi="Times New Roman" w:cs="Times New Roman"/>
        </w:rPr>
        <w:t>prodlení, které nebylo zaviněno ani z části</w:t>
      </w:r>
      <w:r w:rsidRPr="003F02E4">
        <w:rPr>
          <w:rFonts w:ascii="Times New Roman" w:hAnsi="Times New Roman" w:cs="Times New Roman"/>
        </w:rPr>
        <w:t xml:space="preserve"> zhotovitelem je možné termín po předchozí vzájemné dohodě obou smluvních stran adekvátně prodloužit</w:t>
      </w:r>
      <w:r w:rsidR="002F13AF" w:rsidRPr="003F02E4">
        <w:rPr>
          <w:rFonts w:ascii="Times New Roman" w:hAnsi="Times New Roman" w:cs="Times New Roman"/>
        </w:rPr>
        <w:t xml:space="preserve">, </w:t>
      </w:r>
      <w:r w:rsidR="00C76722" w:rsidRPr="003F02E4">
        <w:rPr>
          <w:rFonts w:ascii="Times New Roman" w:hAnsi="Times New Roman" w:cs="Times New Roman"/>
        </w:rPr>
        <w:t>a to o dobu po kterou nebylo možné z výše uvedených důvodů dílo realizovat</w:t>
      </w:r>
      <w:r w:rsidRPr="003F02E4">
        <w:rPr>
          <w:rFonts w:ascii="Times New Roman" w:hAnsi="Times New Roman" w:cs="Times New Roman"/>
        </w:rPr>
        <w:t>.</w:t>
      </w:r>
      <w:r w:rsidR="009854DE" w:rsidRPr="003F02E4">
        <w:rPr>
          <w:rFonts w:ascii="Times New Roman" w:hAnsi="Times New Roman" w:cs="Times New Roman"/>
        </w:rPr>
        <w:t xml:space="preserve"> </w:t>
      </w:r>
    </w:p>
    <w:p w14:paraId="58A60B28" w14:textId="77777777" w:rsidR="00444019" w:rsidRPr="00444019" w:rsidRDefault="00444019" w:rsidP="00444019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</w:p>
    <w:p w14:paraId="1B23A9EE" w14:textId="7E1773E8" w:rsidR="00180ECD" w:rsidRPr="0092157F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lastRenderedPageBreak/>
        <w:t xml:space="preserve">Objednatel se zavazuje, že řádně dokončený předmět díla převezme na základě písemné výzvy zhotovitele, doručené nejpozději </w:t>
      </w:r>
      <w:r w:rsidR="00DB4A33">
        <w:rPr>
          <w:rFonts w:ascii="Times New Roman" w:hAnsi="Times New Roman" w:cs="Times New Roman"/>
        </w:rPr>
        <w:t>5 pracovních dní</w:t>
      </w:r>
      <w:r w:rsidRPr="003F02E4">
        <w:rPr>
          <w:rFonts w:ascii="Times New Roman" w:hAnsi="Times New Roman" w:cs="Times New Roman"/>
        </w:rPr>
        <w:t xml:space="preserve"> před zahájením předávacího řízení po dokončení a úspěšném provedení předepsaných a sjednaných zkoušek a předání všech potřebných dokladů.</w:t>
      </w:r>
      <w:r w:rsidR="00F475C5" w:rsidRPr="003F02E4">
        <w:rPr>
          <w:rFonts w:ascii="Times New Roman" w:hAnsi="Times New Roman" w:cs="Times New Roman"/>
        </w:rPr>
        <w:t xml:space="preserve"> </w:t>
      </w:r>
      <w:r w:rsidRPr="003F02E4">
        <w:rPr>
          <w:rFonts w:ascii="Times New Roman" w:hAnsi="Times New Roman" w:cs="Times New Roman"/>
        </w:rPr>
        <w:t>Pokud zhotovitel připraví řádně</w:t>
      </w:r>
      <w:r w:rsidR="00D73989">
        <w:rPr>
          <w:rFonts w:ascii="Times New Roman" w:hAnsi="Times New Roman" w:cs="Times New Roman"/>
        </w:rPr>
        <w:t xml:space="preserve"> dílo nebo jeho dohodnutou část</w:t>
      </w:r>
      <w:r w:rsidR="00721EB0" w:rsidRPr="003F02E4">
        <w:rPr>
          <w:rFonts w:ascii="Times New Roman" w:hAnsi="Times New Roman" w:cs="Times New Roman"/>
        </w:rPr>
        <w:t xml:space="preserve"> </w:t>
      </w:r>
      <w:r w:rsidRPr="003F02E4">
        <w:rPr>
          <w:rFonts w:ascii="Times New Roman" w:hAnsi="Times New Roman" w:cs="Times New Roman"/>
        </w:rPr>
        <w:t>k odevzdání před sjednaným termínem zav</w:t>
      </w:r>
      <w:r w:rsidR="00D73989">
        <w:rPr>
          <w:rFonts w:ascii="Times New Roman" w:hAnsi="Times New Roman" w:cs="Times New Roman"/>
        </w:rPr>
        <w:t>azuje se objednatel převzít</w:t>
      </w:r>
      <w:r w:rsidRPr="003F02E4">
        <w:rPr>
          <w:rFonts w:ascii="Times New Roman" w:hAnsi="Times New Roman" w:cs="Times New Roman"/>
        </w:rPr>
        <w:t xml:space="preserve"> dílo i v nabídnutém zkráceném termínu.</w:t>
      </w:r>
      <w:r w:rsidR="00D73989">
        <w:rPr>
          <w:rFonts w:ascii="Times New Roman" w:hAnsi="Times New Roman" w:cs="Times New Roman"/>
        </w:rPr>
        <w:t xml:space="preserve"> Objednatel není povinen přebírat dílo po částech.</w:t>
      </w:r>
      <w:r w:rsidRPr="003F02E4">
        <w:rPr>
          <w:rFonts w:ascii="Times New Roman" w:hAnsi="Times New Roman" w:cs="Times New Roman"/>
        </w:rPr>
        <w:t xml:space="preserve">     </w:t>
      </w:r>
    </w:p>
    <w:p w14:paraId="423ADAFD" w14:textId="79DB7C01" w:rsidR="00180ECD" w:rsidRPr="00B40D0F" w:rsidRDefault="009854DE" w:rsidP="00944BF8">
      <w:pPr>
        <w:pStyle w:val="Zkladntext"/>
        <w:widowControl/>
        <w:numPr>
          <w:ilvl w:val="1"/>
          <w:numId w:val="23"/>
        </w:numPr>
        <w:autoSpaceDE/>
        <w:spacing w:before="120"/>
        <w:ind w:hanging="720"/>
        <w:jc w:val="both"/>
        <w:rPr>
          <w:color w:val="auto"/>
          <w:sz w:val="22"/>
          <w:szCs w:val="22"/>
        </w:rPr>
      </w:pPr>
      <w:r w:rsidRPr="00B40D0F">
        <w:rPr>
          <w:color w:val="auto"/>
          <w:sz w:val="22"/>
          <w:szCs w:val="22"/>
        </w:rPr>
        <w:t>Dílo</w:t>
      </w:r>
      <w:r w:rsidR="00721EB0">
        <w:rPr>
          <w:color w:val="auto"/>
          <w:sz w:val="22"/>
          <w:szCs w:val="22"/>
        </w:rPr>
        <w:t xml:space="preserve"> </w:t>
      </w:r>
      <w:r w:rsidR="00B26759">
        <w:rPr>
          <w:color w:val="auto"/>
          <w:sz w:val="22"/>
          <w:szCs w:val="22"/>
        </w:rPr>
        <w:t>se považuje za zhotovené</w:t>
      </w:r>
      <w:r w:rsidRPr="00B40D0F">
        <w:rPr>
          <w:color w:val="auto"/>
          <w:sz w:val="22"/>
          <w:szCs w:val="22"/>
        </w:rPr>
        <w:t xml:space="preserve">, je-li </w:t>
      </w:r>
      <w:r w:rsidR="00B26759">
        <w:rPr>
          <w:color w:val="auto"/>
          <w:sz w:val="22"/>
          <w:szCs w:val="22"/>
        </w:rPr>
        <w:t xml:space="preserve">řádně </w:t>
      </w:r>
      <w:r w:rsidRPr="00B40D0F">
        <w:rPr>
          <w:color w:val="auto"/>
          <w:sz w:val="22"/>
          <w:szCs w:val="22"/>
        </w:rPr>
        <w:t>dokončeno a předáno</w:t>
      </w:r>
      <w:r w:rsidR="00333B69">
        <w:rPr>
          <w:color w:val="auto"/>
          <w:sz w:val="22"/>
          <w:szCs w:val="22"/>
        </w:rPr>
        <w:t xml:space="preserve"> objednateli písemným předávacím protokolem</w:t>
      </w:r>
      <w:r w:rsidRPr="00B40D0F">
        <w:rPr>
          <w:color w:val="auto"/>
          <w:sz w:val="22"/>
          <w:szCs w:val="22"/>
        </w:rPr>
        <w:t xml:space="preserve">. </w:t>
      </w:r>
      <w:r w:rsidR="00333B69">
        <w:rPr>
          <w:color w:val="auto"/>
          <w:sz w:val="22"/>
          <w:szCs w:val="22"/>
        </w:rPr>
        <w:t>Předpokladem předání díla je předvedení</w:t>
      </w:r>
      <w:r w:rsidRPr="00B40D0F">
        <w:rPr>
          <w:color w:val="auto"/>
          <w:sz w:val="22"/>
          <w:szCs w:val="22"/>
        </w:rPr>
        <w:t xml:space="preserve"> jeho schopnost</w:t>
      </w:r>
      <w:r w:rsidR="00333B69">
        <w:rPr>
          <w:color w:val="auto"/>
          <w:sz w:val="22"/>
          <w:szCs w:val="22"/>
        </w:rPr>
        <w:t>i</w:t>
      </w:r>
      <w:r w:rsidRPr="00B40D0F">
        <w:rPr>
          <w:color w:val="auto"/>
          <w:sz w:val="22"/>
          <w:szCs w:val="22"/>
        </w:rPr>
        <w:t xml:space="preserve"> sloužit svému účelu. Objednatel dílo převezme na základě protokolu o pře</w:t>
      </w:r>
      <w:r w:rsidR="00ED1C14">
        <w:rPr>
          <w:color w:val="auto"/>
          <w:sz w:val="22"/>
          <w:szCs w:val="22"/>
        </w:rPr>
        <w:t>dání a převzetí díla a může dílo převzít</w:t>
      </w:r>
      <w:r w:rsidRPr="00B40D0F">
        <w:rPr>
          <w:color w:val="auto"/>
          <w:sz w:val="22"/>
          <w:szCs w:val="22"/>
        </w:rPr>
        <w:t xml:space="preserve"> s výhradami nebo bez výhrad. Výhrady musí být sepsány v předávacím protokolu. Pokud objednatel odmítne dílo převzít, budou v předávacím protokolu uvedeny důvody, pro které dílo odmítl převzít.</w:t>
      </w:r>
      <w:r w:rsidR="0044106F">
        <w:rPr>
          <w:color w:val="auto"/>
          <w:sz w:val="22"/>
          <w:szCs w:val="22"/>
        </w:rPr>
        <w:t xml:space="preserve"> Objednatel může rovněž převzít dílo tehdy, pokud vykazuje při předání vady, které samy o sobě, ani ve svém souhrnu nebrání řádnému a obvyklému užívání díla.</w:t>
      </w:r>
    </w:p>
    <w:p w14:paraId="66EFF958" w14:textId="77777777" w:rsidR="00180ECD" w:rsidRPr="00B40D0F" w:rsidRDefault="00180ECD" w:rsidP="00944BF8">
      <w:pPr>
        <w:pStyle w:val="Zkladntext"/>
        <w:widowControl/>
        <w:jc w:val="both"/>
        <w:rPr>
          <w:color w:val="auto"/>
          <w:sz w:val="22"/>
          <w:szCs w:val="22"/>
        </w:rPr>
      </w:pPr>
    </w:p>
    <w:p w14:paraId="181F1B61" w14:textId="08B12B99" w:rsidR="00180ECD" w:rsidRPr="00B12AE9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t>Základní podmínky provedení díla</w:t>
      </w:r>
    </w:p>
    <w:p w14:paraId="063E158A" w14:textId="77777777" w:rsidR="00B12AE9" w:rsidRPr="00B12AE9" w:rsidRDefault="00B12AE9" w:rsidP="00B12AE9">
      <w:pPr>
        <w:pStyle w:val="Zkladntext"/>
        <w:widowControl/>
        <w:ind w:left="720"/>
        <w:rPr>
          <w:color w:val="auto"/>
          <w:sz w:val="6"/>
          <w:szCs w:val="22"/>
        </w:rPr>
      </w:pPr>
    </w:p>
    <w:p w14:paraId="7C6A1214" w14:textId="77777777" w:rsidR="00180ECD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Zhotovitel přebírá v plném rozsahu odpovědnost za vlastní řízení postupu prací. Odpovídá za provádění prací ve vyžadované kvalitě a stanovených termínech. Práce budou prováděny v souladu s podmínkami, stanovisky a vyjádřeními dotčených orgánů státní správy i samosprávy, dotčenými správci inženýrských sítí, stanovenými i během realizace zakázky. </w:t>
      </w:r>
    </w:p>
    <w:p w14:paraId="0C44922A" w14:textId="77777777" w:rsidR="00180ECD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se zavazuje dodržovat bezpečnostní, zdravotní, hygienické, požární a ekologické předpisy na staveništi, zajistí si vlastní dozor nad bezpečností práce ve smyslu zákona č. 309/2006 Sb. a nařízení vlády č. 591/2006 Sb. a soustavnou kontrolu nad bezpečností práce při činnosti na staveništi ve smyslu příslušných ustanovení Zákoníku práce, v platném znění a je povinen zabezpečit veškeré své zaměstnance osobními ochrannými pracovními pomůckami. Plnění těchto povinností je zahrnuto v ceně díla. V případě úrazu pracovníka zhotovitele vyšetří a sepíše záznam o úrazu vedoucí pracovník zhotovitele ve spolupráci s odpovědným pracovníkem objednatele.</w:t>
      </w:r>
    </w:p>
    <w:p w14:paraId="3DA80357" w14:textId="77777777" w:rsidR="00180ECD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Škody a ztráty, které vzniknou na stavebních </w:t>
      </w:r>
      <w:r w:rsidR="00755D4E" w:rsidRPr="003F02E4">
        <w:rPr>
          <w:rFonts w:ascii="Times New Roman" w:hAnsi="Times New Roman" w:cs="Times New Roman"/>
        </w:rPr>
        <w:t>materiálech, dílech nebo na celých</w:t>
      </w:r>
      <w:r w:rsidRPr="003F02E4">
        <w:rPr>
          <w:rFonts w:ascii="Times New Roman" w:hAnsi="Times New Roman" w:cs="Times New Roman"/>
        </w:rPr>
        <w:t xml:space="preserve"> stavb</w:t>
      </w:r>
      <w:r w:rsidR="00755D4E" w:rsidRPr="003F02E4">
        <w:rPr>
          <w:rFonts w:ascii="Times New Roman" w:hAnsi="Times New Roman" w:cs="Times New Roman"/>
        </w:rPr>
        <w:t>ách</w:t>
      </w:r>
      <w:r w:rsidR="0099091A" w:rsidRPr="003F02E4">
        <w:rPr>
          <w:rFonts w:ascii="Times New Roman" w:hAnsi="Times New Roman" w:cs="Times New Roman"/>
        </w:rPr>
        <w:t xml:space="preserve"> až do dne předání stavby</w:t>
      </w:r>
      <w:r w:rsidRPr="003F02E4">
        <w:rPr>
          <w:rFonts w:ascii="Times New Roman" w:hAnsi="Times New Roman" w:cs="Times New Roman"/>
        </w:rPr>
        <w:t xml:space="preserve"> jdou k tíži zhotovitele.</w:t>
      </w:r>
    </w:p>
    <w:p w14:paraId="7194EF47" w14:textId="77777777" w:rsidR="004652CB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Za újmy, které vzniknou v důsledku provádění stav</w:t>
      </w:r>
      <w:r w:rsidR="0099091A" w:rsidRPr="003F02E4">
        <w:rPr>
          <w:rFonts w:ascii="Times New Roman" w:hAnsi="Times New Roman" w:cs="Times New Roman"/>
        </w:rPr>
        <w:t xml:space="preserve">by </w:t>
      </w:r>
      <w:r w:rsidRPr="003F02E4">
        <w:rPr>
          <w:rFonts w:ascii="Times New Roman" w:hAnsi="Times New Roman" w:cs="Times New Roman"/>
        </w:rPr>
        <w:t>třetím, na stavb</w:t>
      </w:r>
      <w:r w:rsidR="006625C8" w:rsidRPr="003F02E4">
        <w:rPr>
          <w:rFonts w:ascii="Times New Roman" w:hAnsi="Times New Roman" w:cs="Times New Roman"/>
        </w:rPr>
        <w:t>ách</w:t>
      </w:r>
      <w:r w:rsidRPr="003F02E4">
        <w:rPr>
          <w:rFonts w:ascii="Times New Roman" w:hAnsi="Times New Roman" w:cs="Times New Roman"/>
        </w:rPr>
        <w:t xml:space="preserve"> nezúčastněným osobám, příp. objednateli, odpovídá zhotovitel a je povinen takové újmy nahradit. </w:t>
      </w:r>
    </w:p>
    <w:p w14:paraId="79AC6C5A" w14:textId="61DFC451" w:rsidR="00AB474D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Objedn</w:t>
      </w:r>
      <w:r w:rsidR="00AB474D" w:rsidRPr="003F02E4">
        <w:rPr>
          <w:rFonts w:ascii="Times New Roman" w:hAnsi="Times New Roman" w:cs="Times New Roman"/>
        </w:rPr>
        <w:t xml:space="preserve">atel kontroluje provádění prací. </w:t>
      </w:r>
      <w:r w:rsidRPr="003F02E4">
        <w:rPr>
          <w:rFonts w:ascii="Times New Roman" w:hAnsi="Times New Roman" w:cs="Times New Roman"/>
        </w:rPr>
        <w:t xml:space="preserve">Pověření pracovníci objednatele jsou oprávněni vstupovat na staveniště v souvislosti s výkonem </w:t>
      </w:r>
      <w:r w:rsidR="00AB474D" w:rsidRPr="003F02E4">
        <w:rPr>
          <w:rFonts w:ascii="Times New Roman" w:hAnsi="Times New Roman" w:cs="Times New Roman"/>
        </w:rPr>
        <w:t xml:space="preserve">autorského dozoru projektanta, </w:t>
      </w:r>
      <w:r w:rsidRPr="003F02E4">
        <w:rPr>
          <w:rFonts w:ascii="Times New Roman" w:hAnsi="Times New Roman" w:cs="Times New Roman"/>
        </w:rPr>
        <w:t>technického dozoru</w:t>
      </w:r>
      <w:r w:rsidR="00AB474D" w:rsidRPr="003F02E4">
        <w:rPr>
          <w:rFonts w:ascii="Times New Roman" w:hAnsi="Times New Roman" w:cs="Times New Roman"/>
        </w:rPr>
        <w:t xml:space="preserve"> </w:t>
      </w:r>
      <w:r w:rsidR="00EE6B84" w:rsidRPr="003F02E4">
        <w:rPr>
          <w:rFonts w:ascii="Times New Roman" w:hAnsi="Times New Roman" w:cs="Times New Roman"/>
        </w:rPr>
        <w:t>objednatele</w:t>
      </w:r>
      <w:r w:rsidR="00AB474D" w:rsidRPr="003F02E4">
        <w:rPr>
          <w:rFonts w:ascii="Times New Roman" w:hAnsi="Times New Roman" w:cs="Times New Roman"/>
        </w:rPr>
        <w:t>, koordinátora BOZP</w:t>
      </w:r>
      <w:r w:rsidRPr="003F02E4">
        <w:rPr>
          <w:rFonts w:ascii="Times New Roman" w:hAnsi="Times New Roman" w:cs="Times New Roman"/>
        </w:rPr>
        <w:t xml:space="preserve"> nebo jinou kontrolní činností. Tito pracovníci se před vstupem na sta</w:t>
      </w:r>
      <w:r w:rsidR="0033380F" w:rsidRPr="003F02E4">
        <w:rPr>
          <w:rFonts w:ascii="Times New Roman" w:hAnsi="Times New Roman" w:cs="Times New Roman"/>
        </w:rPr>
        <w:t>veniště ohlásí u stavbyvedoucí</w:t>
      </w:r>
      <w:r w:rsidR="0099091A" w:rsidRPr="003F02E4">
        <w:rPr>
          <w:rFonts w:ascii="Times New Roman" w:hAnsi="Times New Roman" w:cs="Times New Roman"/>
        </w:rPr>
        <w:t>ho.</w:t>
      </w:r>
    </w:p>
    <w:p w14:paraId="66C5B8BF" w14:textId="24E3AC3A" w:rsidR="00180ECD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Před zakrytím prací a konstrukcí, kdy nebude možno dodatečně zjistit jejich rozsah a kvalitu, je zhotovitel p</w:t>
      </w:r>
      <w:r w:rsidR="00FC070E" w:rsidRPr="003F02E4">
        <w:rPr>
          <w:rFonts w:ascii="Times New Roman" w:hAnsi="Times New Roman" w:cs="Times New Roman"/>
        </w:rPr>
        <w:t>ovinen min. 3 pracovní dny před</w:t>
      </w:r>
      <w:r w:rsidRPr="003F02E4">
        <w:rPr>
          <w:rFonts w:ascii="Times New Roman" w:hAnsi="Times New Roman" w:cs="Times New Roman"/>
        </w:rPr>
        <w:t xml:space="preserve"> zahájením zakrytí takových prací vyzvat zástupce</w:t>
      </w:r>
      <w:r w:rsidR="00FC070E" w:rsidRPr="003F02E4">
        <w:rPr>
          <w:rFonts w:ascii="Times New Roman" w:hAnsi="Times New Roman" w:cs="Times New Roman"/>
        </w:rPr>
        <w:t xml:space="preserve"> objednatele (</w:t>
      </w:r>
      <w:r w:rsidR="002278E9" w:rsidRPr="003F02E4">
        <w:rPr>
          <w:rFonts w:ascii="Times New Roman" w:hAnsi="Times New Roman" w:cs="Times New Roman"/>
        </w:rPr>
        <w:t xml:space="preserve">e-mailovou poštou a </w:t>
      </w:r>
      <w:r w:rsidR="00FC070E" w:rsidRPr="003F02E4">
        <w:rPr>
          <w:rFonts w:ascii="Times New Roman" w:hAnsi="Times New Roman" w:cs="Times New Roman"/>
        </w:rPr>
        <w:t>zápisem do stavebního</w:t>
      </w:r>
      <w:r w:rsidRPr="003F02E4">
        <w:rPr>
          <w:rFonts w:ascii="Times New Roman" w:hAnsi="Times New Roman" w:cs="Times New Roman"/>
        </w:rPr>
        <w:t xml:space="preserve"> deníku) k provedení kontroly. Kontrolu je nutno provést v termínu stanoveném zhotovitelem, aby nedošlo k narušení časového postupu prací. Nevyzve-li zhotovitel objednatele ke kontrole, je povinen na jeho žádost zakryté práce odkrýt na vlastní náklad. Ne</w:t>
      </w:r>
      <w:r w:rsidR="00FC070E" w:rsidRPr="003F02E4">
        <w:rPr>
          <w:rFonts w:ascii="Times New Roman" w:hAnsi="Times New Roman" w:cs="Times New Roman"/>
        </w:rPr>
        <w:t>dostaví-li se na výzvu zástupce</w:t>
      </w:r>
      <w:r w:rsidR="0099091A" w:rsidRPr="003F02E4">
        <w:rPr>
          <w:rFonts w:ascii="Times New Roman" w:hAnsi="Times New Roman" w:cs="Times New Roman"/>
        </w:rPr>
        <w:t xml:space="preserve"> </w:t>
      </w:r>
      <w:r w:rsidRPr="003F02E4">
        <w:rPr>
          <w:rFonts w:ascii="Times New Roman" w:hAnsi="Times New Roman" w:cs="Times New Roman"/>
        </w:rPr>
        <w:t>objednatele ke kontrole z</w:t>
      </w:r>
      <w:r w:rsidR="00FC070E" w:rsidRPr="003F02E4">
        <w:rPr>
          <w:rFonts w:ascii="Times New Roman" w:hAnsi="Times New Roman" w:cs="Times New Roman"/>
        </w:rPr>
        <w:t>akrývaných prací, zhotovitel na</w:t>
      </w:r>
      <w:r w:rsidRPr="003F02E4">
        <w:rPr>
          <w:rFonts w:ascii="Times New Roman" w:hAnsi="Times New Roman" w:cs="Times New Roman"/>
        </w:rPr>
        <w:t xml:space="preserve"> žádost objednatele zakryté práce odkryje na jeho náklady.</w:t>
      </w:r>
    </w:p>
    <w:p w14:paraId="4A4D618F" w14:textId="77777777" w:rsidR="009C0F05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Objednatel si vyhrazuje právo měnit projekt stavby, příp. vypustit provedení některých prací, je však povinen v těchto případech řešit otázky úhrady</w:t>
      </w:r>
      <w:r w:rsidR="00FC070E" w:rsidRPr="003F02E4">
        <w:rPr>
          <w:rFonts w:ascii="Times New Roman" w:hAnsi="Times New Roman" w:cs="Times New Roman"/>
        </w:rPr>
        <w:t xml:space="preserve"> podle cenových podmínek a případně</w:t>
      </w:r>
      <w:r w:rsidRPr="003F02E4">
        <w:rPr>
          <w:rFonts w:ascii="Times New Roman" w:hAnsi="Times New Roman" w:cs="Times New Roman"/>
        </w:rPr>
        <w:t xml:space="preserve"> dohodnout změnu lhůt prováděných prací.</w:t>
      </w:r>
    </w:p>
    <w:p w14:paraId="15A4938D" w14:textId="50811E87" w:rsidR="00180ECD" w:rsidRPr="00B12AE9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povede stavební deník</w:t>
      </w:r>
      <w:r w:rsidR="006D1725">
        <w:rPr>
          <w:rFonts w:ascii="Times New Roman" w:hAnsi="Times New Roman" w:cs="Times New Roman"/>
        </w:rPr>
        <w:t xml:space="preserve">y </w:t>
      </w:r>
      <w:r w:rsidRPr="003F02E4">
        <w:rPr>
          <w:rFonts w:ascii="Times New Roman" w:hAnsi="Times New Roman" w:cs="Times New Roman"/>
        </w:rPr>
        <w:t>v souladu s obecně závaznými předpisy od ok</w:t>
      </w:r>
      <w:r w:rsidR="00240CF3" w:rsidRPr="003F02E4">
        <w:rPr>
          <w:rFonts w:ascii="Times New Roman" w:hAnsi="Times New Roman" w:cs="Times New Roman"/>
        </w:rPr>
        <w:t>amžiku převzetí staveniště. D</w:t>
      </w:r>
      <w:r w:rsidR="004652CB" w:rsidRPr="003F02E4">
        <w:rPr>
          <w:rFonts w:ascii="Times New Roman" w:hAnsi="Times New Roman" w:cs="Times New Roman"/>
        </w:rPr>
        <w:t>o stavebních</w:t>
      </w:r>
      <w:r w:rsidR="00240CF3" w:rsidRPr="003F02E4">
        <w:rPr>
          <w:rFonts w:ascii="Times New Roman" w:hAnsi="Times New Roman" w:cs="Times New Roman"/>
        </w:rPr>
        <w:t xml:space="preserve"> deník</w:t>
      </w:r>
      <w:r w:rsidR="004652CB" w:rsidRPr="003F02E4">
        <w:rPr>
          <w:rFonts w:ascii="Times New Roman" w:hAnsi="Times New Roman" w:cs="Times New Roman"/>
        </w:rPr>
        <w:t>ů</w:t>
      </w:r>
      <w:r w:rsidRPr="003F02E4">
        <w:rPr>
          <w:rFonts w:ascii="Times New Roman" w:hAnsi="Times New Roman" w:cs="Times New Roman"/>
        </w:rPr>
        <w:t xml:space="preserve"> bude pověřený pracovník zhotovitele zaznamenávat podstatn</w:t>
      </w:r>
      <w:r w:rsidR="004652CB" w:rsidRPr="003F02E4">
        <w:rPr>
          <w:rFonts w:ascii="Times New Roman" w:hAnsi="Times New Roman" w:cs="Times New Roman"/>
        </w:rPr>
        <w:t xml:space="preserve">é údaje, týkající se díla. </w:t>
      </w:r>
      <w:r w:rsidR="00BD45BA" w:rsidRPr="00B12AE9">
        <w:rPr>
          <w:rFonts w:ascii="Times New Roman" w:hAnsi="Times New Roman" w:cs="Times New Roman"/>
        </w:rPr>
        <w:t>Deník</w:t>
      </w:r>
      <w:r w:rsidRPr="00B12AE9">
        <w:rPr>
          <w:rFonts w:ascii="Times New Roman" w:hAnsi="Times New Roman" w:cs="Times New Roman"/>
        </w:rPr>
        <w:t xml:space="preserve"> bud</w:t>
      </w:r>
      <w:r w:rsidR="00BD45BA" w:rsidRPr="00B12AE9">
        <w:rPr>
          <w:rFonts w:ascii="Times New Roman" w:hAnsi="Times New Roman" w:cs="Times New Roman"/>
        </w:rPr>
        <w:t>e na vyžádání</w:t>
      </w:r>
      <w:r w:rsidRPr="00B12AE9">
        <w:rPr>
          <w:rFonts w:ascii="Times New Roman" w:hAnsi="Times New Roman" w:cs="Times New Roman"/>
        </w:rPr>
        <w:t xml:space="preserve"> k dispozici</w:t>
      </w:r>
      <w:r w:rsidR="00240CF3" w:rsidRPr="00B12AE9">
        <w:rPr>
          <w:rFonts w:ascii="Times New Roman" w:hAnsi="Times New Roman" w:cs="Times New Roman"/>
        </w:rPr>
        <w:t xml:space="preserve"> technickému dozoru objednatele</w:t>
      </w:r>
      <w:r w:rsidRPr="00B12AE9">
        <w:rPr>
          <w:rFonts w:ascii="Times New Roman" w:hAnsi="Times New Roman" w:cs="Times New Roman"/>
        </w:rPr>
        <w:t xml:space="preserve"> a pověřenému zástupci objednatele ke kontrole a provádění zápisů. Do stavební</w:t>
      </w:r>
      <w:r w:rsidR="004652CB" w:rsidRPr="00B12AE9">
        <w:rPr>
          <w:rFonts w:ascii="Times New Roman" w:hAnsi="Times New Roman" w:cs="Times New Roman"/>
        </w:rPr>
        <w:t>c</w:t>
      </w:r>
      <w:r w:rsidRPr="00B12AE9">
        <w:rPr>
          <w:rFonts w:ascii="Times New Roman" w:hAnsi="Times New Roman" w:cs="Times New Roman"/>
        </w:rPr>
        <w:t>h deník</w:t>
      </w:r>
      <w:r w:rsidR="004652CB" w:rsidRPr="00B12AE9">
        <w:rPr>
          <w:rFonts w:ascii="Times New Roman" w:hAnsi="Times New Roman" w:cs="Times New Roman"/>
        </w:rPr>
        <w:t>ů</w:t>
      </w:r>
      <w:r w:rsidRPr="00B12AE9">
        <w:rPr>
          <w:rFonts w:ascii="Times New Roman" w:hAnsi="Times New Roman" w:cs="Times New Roman"/>
        </w:rPr>
        <w:t xml:space="preserve"> mají dále oprávnění provádět zápis pověření pracovníci objednatele a autorský dozor projektanta. Deník</w:t>
      </w:r>
      <w:r w:rsidR="004652CB" w:rsidRPr="00B12AE9">
        <w:rPr>
          <w:rFonts w:ascii="Times New Roman" w:hAnsi="Times New Roman" w:cs="Times New Roman"/>
        </w:rPr>
        <w:t>y</w:t>
      </w:r>
      <w:r w:rsidRPr="00B12AE9">
        <w:rPr>
          <w:rFonts w:ascii="Times New Roman" w:hAnsi="Times New Roman" w:cs="Times New Roman"/>
        </w:rPr>
        <w:t xml:space="preserve"> bud</w:t>
      </w:r>
      <w:r w:rsidR="004652CB" w:rsidRPr="00B12AE9">
        <w:rPr>
          <w:rFonts w:ascii="Times New Roman" w:hAnsi="Times New Roman" w:cs="Times New Roman"/>
        </w:rPr>
        <w:t>ou</w:t>
      </w:r>
      <w:r w:rsidRPr="00B12AE9">
        <w:rPr>
          <w:rFonts w:ascii="Times New Roman" w:hAnsi="Times New Roman" w:cs="Times New Roman"/>
        </w:rPr>
        <w:t xml:space="preserve"> veden</w:t>
      </w:r>
      <w:r w:rsidR="004652CB" w:rsidRPr="00B12AE9">
        <w:rPr>
          <w:rFonts w:ascii="Times New Roman" w:hAnsi="Times New Roman" w:cs="Times New Roman"/>
        </w:rPr>
        <w:t>y</w:t>
      </w:r>
      <w:r w:rsidR="003F02E4" w:rsidRPr="00B12AE9">
        <w:rPr>
          <w:rFonts w:ascii="Times New Roman" w:hAnsi="Times New Roman" w:cs="Times New Roman"/>
        </w:rPr>
        <w:t xml:space="preserve"> se dvěma průpisy, originál</w:t>
      </w:r>
      <w:r w:rsidRPr="00B12AE9">
        <w:rPr>
          <w:rFonts w:ascii="Times New Roman" w:hAnsi="Times New Roman" w:cs="Times New Roman"/>
        </w:rPr>
        <w:t xml:space="preserve"> </w:t>
      </w:r>
      <w:r w:rsidR="001E0D0F" w:rsidRPr="00B12AE9">
        <w:rPr>
          <w:rFonts w:ascii="Times New Roman" w:hAnsi="Times New Roman" w:cs="Times New Roman"/>
        </w:rPr>
        <w:t xml:space="preserve">předá </w:t>
      </w:r>
      <w:r w:rsidRPr="00B12AE9">
        <w:rPr>
          <w:rFonts w:ascii="Times New Roman" w:hAnsi="Times New Roman" w:cs="Times New Roman"/>
        </w:rPr>
        <w:t xml:space="preserve">zhotovitel </w:t>
      </w:r>
      <w:r w:rsidR="001E0D0F" w:rsidRPr="00B12AE9">
        <w:rPr>
          <w:rFonts w:ascii="Times New Roman" w:hAnsi="Times New Roman" w:cs="Times New Roman"/>
        </w:rPr>
        <w:t xml:space="preserve">objednateli </w:t>
      </w:r>
      <w:r w:rsidRPr="00B12AE9">
        <w:rPr>
          <w:rFonts w:ascii="Times New Roman" w:hAnsi="Times New Roman" w:cs="Times New Roman"/>
        </w:rPr>
        <w:t>při přejímce díla.</w:t>
      </w:r>
    </w:p>
    <w:p w14:paraId="65BD5193" w14:textId="68EBAE49" w:rsidR="00180ECD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lastRenderedPageBreak/>
        <w:t>Zhotovitel chrání proti poškození a krádeži prováděné práce a materiály nutné pro provedení díla</w:t>
      </w:r>
      <w:r w:rsidR="002F13AF" w:rsidRPr="003F02E4">
        <w:rPr>
          <w:rFonts w:ascii="Times New Roman" w:hAnsi="Times New Roman" w:cs="Times New Roman"/>
        </w:rPr>
        <w:t>,</w:t>
      </w:r>
      <w:r w:rsidRPr="003F02E4">
        <w:rPr>
          <w:rFonts w:ascii="Times New Roman" w:hAnsi="Times New Roman" w:cs="Times New Roman"/>
        </w:rPr>
        <w:t xml:space="preserve"> a to až do předání díla. </w:t>
      </w:r>
    </w:p>
    <w:p w14:paraId="2AEF6DF0" w14:textId="77777777" w:rsidR="00180ECD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je povinen oznámit objednateli jmén</w:t>
      </w:r>
      <w:r w:rsidR="0099091A" w:rsidRPr="003F02E4">
        <w:rPr>
          <w:rFonts w:ascii="Times New Roman" w:hAnsi="Times New Roman" w:cs="Times New Roman"/>
        </w:rPr>
        <w:t>o a telefonní kontakt pověřeného</w:t>
      </w:r>
      <w:r w:rsidRPr="003F02E4">
        <w:rPr>
          <w:rFonts w:ascii="Times New Roman" w:hAnsi="Times New Roman" w:cs="Times New Roman"/>
        </w:rPr>
        <w:t xml:space="preserve"> stavbyvedoucí</w:t>
      </w:r>
      <w:r w:rsidR="0099091A" w:rsidRPr="003F02E4">
        <w:rPr>
          <w:rFonts w:ascii="Times New Roman" w:hAnsi="Times New Roman" w:cs="Times New Roman"/>
        </w:rPr>
        <w:t>ho a jeho</w:t>
      </w:r>
      <w:r w:rsidR="00240CF3" w:rsidRPr="003F02E4">
        <w:rPr>
          <w:rFonts w:ascii="Times New Roman" w:hAnsi="Times New Roman" w:cs="Times New Roman"/>
        </w:rPr>
        <w:t xml:space="preserve"> zástupc</w:t>
      </w:r>
      <w:r w:rsidR="0099091A" w:rsidRPr="003F02E4">
        <w:rPr>
          <w:rFonts w:ascii="Times New Roman" w:hAnsi="Times New Roman" w:cs="Times New Roman"/>
        </w:rPr>
        <w:t>e</w:t>
      </w:r>
      <w:r w:rsidRPr="003F02E4">
        <w:rPr>
          <w:rFonts w:ascii="Times New Roman" w:hAnsi="Times New Roman" w:cs="Times New Roman"/>
        </w:rPr>
        <w:t xml:space="preserve"> nejpozději do zahájení prací. Změna stavbyvedoucího, popř. jeho dočasné zastupování musí být oznámeno objednateli písemně a uvedeno ve stavebním deníku.</w:t>
      </w:r>
    </w:p>
    <w:p w14:paraId="732B7370" w14:textId="77777777" w:rsid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je povinen</w:t>
      </w:r>
      <w:r w:rsidR="005B2C14" w:rsidRPr="003F02E4">
        <w:rPr>
          <w:rFonts w:ascii="Times New Roman" w:hAnsi="Times New Roman" w:cs="Times New Roman"/>
        </w:rPr>
        <w:t xml:space="preserve"> vyzvat objednatele</w:t>
      </w:r>
      <w:r w:rsidRPr="003F02E4">
        <w:rPr>
          <w:rFonts w:ascii="Times New Roman" w:hAnsi="Times New Roman" w:cs="Times New Roman"/>
        </w:rPr>
        <w:t>:</w:t>
      </w:r>
    </w:p>
    <w:p w14:paraId="0A42B76A" w14:textId="206C96E2" w:rsidR="003F02E4" w:rsidRDefault="005B2C14" w:rsidP="00944BF8">
      <w:pPr>
        <w:pStyle w:val="Odstavecseseznamem"/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a) ke </w:t>
      </w:r>
      <w:r w:rsidR="009854DE" w:rsidRPr="003F02E4">
        <w:rPr>
          <w:rFonts w:ascii="Times New Roman" w:hAnsi="Times New Roman" w:cs="Times New Roman"/>
        </w:rPr>
        <w:t>kontrol</w:t>
      </w:r>
      <w:r w:rsidRPr="003F02E4">
        <w:rPr>
          <w:rFonts w:ascii="Times New Roman" w:hAnsi="Times New Roman" w:cs="Times New Roman"/>
        </w:rPr>
        <w:t>e konstrukcí a prací dle odst. 7</w:t>
      </w:r>
      <w:r w:rsidR="009854DE" w:rsidRPr="003F02E4">
        <w:rPr>
          <w:rFonts w:ascii="Times New Roman" w:hAnsi="Times New Roman" w:cs="Times New Roman"/>
        </w:rPr>
        <w:t>.</w:t>
      </w:r>
      <w:r w:rsidR="00AE2168">
        <w:rPr>
          <w:rFonts w:ascii="Times New Roman" w:hAnsi="Times New Roman" w:cs="Times New Roman"/>
        </w:rPr>
        <w:t>6</w:t>
      </w:r>
      <w:r w:rsidRPr="003F02E4">
        <w:rPr>
          <w:rFonts w:ascii="Times New Roman" w:hAnsi="Times New Roman" w:cs="Times New Roman"/>
        </w:rPr>
        <w:t>.</w:t>
      </w:r>
      <w:r w:rsidR="009854DE" w:rsidRPr="003F02E4">
        <w:rPr>
          <w:rFonts w:ascii="Times New Roman" w:hAnsi="Times New Roman" w:cs="Times New Roman"/>
        </w:rPr>
        <w:t xml:space="preserve"> t</w:t>
      </w:r>
      <w:r w:rsidRPr="003F02E4">
        <w:rPr>
          <w:rFonts w:ascii="Times New Roman" w:hAnsi="Times New Roman" w:cs="Times New Roman"/>
        </w:rPr>
        <w:t>éto smlouvy</w:t>
      </w:r>
      <w:r w:rsidR="003F02E4">
        <w:rPr>
          <w:rFonts w:ascii="Times New Roman" w:hAnsi="Times New Roman" w:cs="Times New Roman"/>
        </w:rPr>
        <w:t>;</w:t>
      </w:r>
    </w:p>
    <w:p w14:paraId="7A2CB894" w14:textId="3C830705" w:rsidR="00180ECD" w:rsidRPr="003F02E4" w:rsidRDefault="009854DE" w:rsidP="00944BF8">
      <w:pPr>
        <w:pStyle w:val="Odstavecseseznamem"/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b) </w:t>
      </w:r>
      <w:r w:rsidR="005B2C14" w:rsidRPr="003F02E4">
        <w:rPr>
          <w:rFonts w:ascii="Times New Roman" w:hAnsi="Times New Roman" w:cs="Times New Roman"/>
        </w:rPr>
        <w:t xml:space="preserve">k </w:t>
      </w:r>
      <w:r w:rsidRPr="003F02E4">
        <w:rPr>
          <w:rFonts w:ascii="Times New Roman" w:hAnsi="Times New Roman" w:cs="Times New Roman"/>
        </w:rPr>
        <w:t>převzetí konstrukcí, které si technický dozor vyhradí v zápise ve stavebním deníku.</w:t>
      </w:r>
    </w:p>
    <w:p w14:paraId="20B1FE67" w14:textId="77777777" w:rsidR="00180ECD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V případě, že existují pro řádné provádění díla překážky dle mínění zhotovitele, musí to oznámit neprodleně písemně objednateli.</w:t>
      </w:r>
    </w:p>
    <w:p w14:paraId="677979FA" w14:textId="77777777" w:rsidR="00180ECD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Lhůta k provedení díla bude prodloužena, jestliže překážky v postupu pro</w:t>
      </w:r>
      <w:r w:rsidR="005B2C14" w:rsidRPr="003F02E4">
        <w:rPr>
          <w:rFonts w:ascii="Times New Roman" w:hAnsi="Times New Roman" w:cs="Times New Roman"/>
        </w:rPr>
        <w:t>vádění díla zavinil objednatel.</w:t>
      </w:r>
    </w:p>
    <w:p w14:paraId="3A494D61" w14:textId="77777777" w:rsidR="00180ECD" w:rsidRPr="003F02E4" w:rsidRDefault="005B2C14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 xml:space="preserve">Při nakládání se stavebními odpady musí zhotovitel postupovat dle </w:t>
      </w:r>
      <w:r w:rsidR="009854DE" w:rsidRPr="003F02E4">
        <w:rPr>
          <w:rFonts w:ascii="Times New Roman" w:hAnsi="Times New Roman" w:cs="Times New Roman"/>
        </w:rPr>
        <w:t>zákona č. 185/2001 Sb.</w:t>
      </w:r>
      <w:r w:rsidRPr="003F02E4">
        <w:rPr>
          <w:rFonts w:ascii="Times New Roman" w:hAnsi="Times New Roman" w:cs="Times New Roman"/>
        </w:rPr>
        <w:t>, ve kterém</w:t>
      </w:r>
      <w:r w:rsidR="009854DE" w:rsidRPr="003F02E4">
        <w:rPr>
          <w:rFonts w:ascii="Times New Roman" w:hAnsi="Times New Roman" w:cs="Times New Roman"/>
        </w:rPr>
        <w:t xml:space="preserve"> jsou stanoveny základní povinnosti fyzických a právnických osob při nakládání s odpady. Zhotovitel při předání díla předloží doklady prokazující způsob, jak naložil s jednotlivými druhy stavební</w:t>
      </w:r>
      <w:r w:rsidRPr="003F02E4">
        <w:rPr>
          <w:rFonts w:ascii="Times New Roman" w:hAnsi="Times New Roman" w:cs="Times New Roman"/>
        </w:rPr>
        <w:t>c</w:t>
      </w:r>
      <w:r w:rsidR="009854DE" w:rsidRPr="003F02E4">
        <w:rPr>
          <w:rFonts w:ascii="Times New Roman" w:hAnsi="Times New Roman" w:cs="Times New Roman"/>
        </w:rPr>
        <w:t>h odpad</w:t>
      </w:r>
      <w:r w:rsidRPr="003F02E4">
        <w:rPr>
          <w:rFonts w:ascii="Times New Roman" w:hAnsi="Times New Roman" w:cs="Times New Roman"/>
        </w:rPr>
        <w:t>ů</w:t>
      </w:r>
      <w:r w:rsidR="009854DE" w:rsidRPr="003F02E4">
        <w:rPr>
          <w:rFonts w:ascii="Times New Roman" w:hAnsi="Times New Roman" w:cs="Times New Roman"/>
        </w:rPr>
        <w:t>.</w:t>
      </w:r>
    </w:p>
    <w:p w14:paraId="292A48BF" w14:textId="77777777" w:rsidR="001A6AA0" w:rsidRPr="003F02E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Zhotovitel je povinen při provádění prací neprodlen</w:t>
      </w:r>
      <w:r w:rsidR="005B2C14" w:rsidRPr="003F02E4">
        <w:rPr>
          <w:rFonts w:ascii="Times New Roman" w:hAnsi="Times New Roman" w:cs="Times New Roman"/>
        </w:rPr>
        <w:t>ě upozornit objednatele na nevhodnost</w:t>
      </w:r>
      <w:r w:rsidRPr="003F02E4">
        <w:rPr>
          <w:rFonts w:ascii="Times New Roman" w:hAnsi="Times New Roman" w:cs="Times New Roman"/>
        </w:rPr>
        <w:t xml:space="preserve"> věcí či dokumentů nebo pokynů převzatých od objednatele k provádění prací, a to zápisem do stavebního deníku.</w:t>
      </w:r>
    </w:p>
    <w:p w14:paraId="6206E4C9" w14:textId="77777777" w:rsidR="003A14EF" w:rsidRPr="003F02E4" w:rsidRDefault="003A14EF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Změnit poddodavatele, pomocí kterého zhotovitel prokazoval v zadávacím řízení splnění kvalifikace, je možné jen ve výjimečných případech se souhlasem objednatele. Nový poddodavatel musí splňovat kvalifikaci minimálně v rozsahu, v jakém byla prokázána v zadávacím řízení.</w:t>
      </w:r>
    </w:p>
    <w:p w14:paraId="37824F79" w14:textId="1C93620A" w:rsidR="00E3549A" w:rsidRPr="00B12AE9" w:rsidRDefault="003A14EF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3F02E4">
        <w:rPr>
          <w:rFonts w:ascii="Times New Roman" w:hAnsi="Times New Roman" w:cs="Times New Roman"/>
        </w:rPr>
        <w:t>Změna dalších poddodavatelů, které zhotovitel uvedl ve své nabídce, je možná pouze se souhlasem objednatele.</w:t>
      </w:r>
    </w:p>
    <w:p w14:paraId="57409E59" w14:textId="2153F6BA" w:rsidR="00180ECD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b/>
          <w:color w:val="auto"/>
          <w:sz w:val="22"/>
          <w:szCs w:val="22"/>
        </w:rPr>
      </w:pPr>
      <w:r w:rsidRPr="00B40D0F">
        <w:rPr>
          <w:b/>
          <w:color w:val="auto"/>
          <w:sz w:val="22"/>
          <w:szCs w:val="22"/>
        </w:rPr>
        <w:t>Součinnost objednatele</w:t>
      </w:r>
    </w:p>
    <w:p w14:paraId="5D24D161" w14:textId="77777777" w:rsidR="00B12AE9" w:rsidRPr="00B12AE9" w:rsidRDefault="00B12AE9" w:rsidP="00B12AE9">
      <w:pPr>
        <w:pStyle w:val="Zkladntext"/>
        <w:widowControl/>
        <w:ind w:left="720"/>
        <w:rPr>
          <w:b/>
          <w:color w:val="auto"/>
          <w:sz w:val="6"/>
          <w:szCs w:val="22"/>
        </w:rPr>
      </w:pPr>
    </w:p>
    <w:p w14:paraId="6507A0E2" w14:textId="77777777" w:rsidR="00180ECD" w:rsidRPr="00C7672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5B2C14">
        <w:rPr>
          <w:rFonts w:ascii="Times New Roman" w:hAnsi="Times New Roman" w:cs="Times New Roman"/>
        </w:rPr>
        <w:t>Objednatel s</w:t>
      </w:r>
      <w:r w:rsidR="005B2C14" w:rsidRPr="005B2C14">
        <w:rPr>
          <w:rFonts w:ascii="Times New Roman" w:hAnsi="Times New Roman" w:cs="Times New Roman"/>
        </w:rPr>
        <w:t xml:space="preserve">e zavazuje odevzdat zhotoviteli </w:t>
      </w:r>
      <w:r w:rsidR="00372AB9">
        <w:rPr>
          <w:rFonts w:ascii="Times New Roman" w:hAnsi="Times New Roman" w:cs="Times New Roman"/>
        </w:rPr>
        <w:t xml:space="preserve">bezodkladně </w:t>
      </w:r>
      <w:r w:rsidR="005B2C14" w:rsidRPr="005B2C14">
        <w:rPr>
          <w:rFonts w:ascii="Times New Roman" w:hAnsi="Times New Roman" w:cs="Times New Roman"/>
        </w:rPr>
        <w:t>staveniště pro</w:t>
      </w:r>
      <w:r w:rsidRPr="005B2C14">
        <w:rPr>
          <w:rFonts w:ascii="Times New Roman" w:hAnsi="Times New Roman" w:cs="Times New Roman"/>
        </w:rPr>
        <w:t xml:space="preserve"> provedení díla. Zhotovitel bere na vědomí, že mu staveniště nebude předáno prosté práv třetích osob a prohlašuje, že si je této skutečnosti vědom. </w:t>
      </w:r>
      <w:r w:rsidRPr="00C76722">
        <w:rPr>
          <w:rFonts w:ascii="Times New Roman" w:hAnsi="Times New Roman" w:cs="Times New Roman"/>
        </w:rPr>
        <w:t>Staveništěm jsou i veřejně přístupné komunikace</w:t>
      </w:r>
      <w:r w:rsidR="005B2C14" w:rsidRPr="00C76722">
        <w:rPr>
          <w:rFonts w:ascii="Times New Roman" w:hAnsi="Times New Roman" w:cs="Times New Roman"/>
        </w:rPr>
        <w:t>,</w:t>
      </w:r>
      <w:r w:rsidRPr="00C76722">
        <w:rPr>
          <w:rFonts w:ascii="Times New Roman" w:hAnsi="Times New Roman" w:cs="Times New Roman"/>
        </w:rPr>
        <w:t xml:space="preserve"> ze kterých nelze úplně vyloučit pohyb chodců a vozidel. V případě prodlení s předáním staveniště či stavebního povolení se termín zahájení o dobu</w:t>
      </w:r>
      <w:r w:rsidR="005B2C14" w:rsidRPr="00C76722">
        <w:rPr>
          <w:rFonts w:ascii="Times New Roman" w:hAnsi="Times New Roman" w:cs="Times New Roman"/>
        </w:rPr>
        <w:t xml:space="preserve"> </w:t>
      </w:r>
      <w:r w:rsidRPr="00C76722">
        <w:rPr>
          <w:rFonts w:ascii="Times New Roman" w:hAnsi="Times New Roman" w:cs="Times New Roman"/>
        </w:rPr>
        <w:t>prodlení posune. K převzetí staveniště objednatel vyzve zhotovitele písemně. Zhotovitel převezme staveniště od objednatele formou zápisu, v zápise o předání se poznamená i stav předávaného staveniště. Kompletní vyklizení staveniště musí být provedeno do 5 pracovních dnů po předání díla.</w:t>
      </w:r>
    </w:p>
    <w:p w14:paraId="70B3F529" w14:textId="720550F5" w:rsidR="0099091A" w:rsidRPr="00C7672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C76722">
        <w:rPr>
          <w:rFonts w:ascii="Times New Roman" w:hAnsi="Times New Roman" w:cs="Times New Roman"/>
        </w:rPr>
        <w:t xml:space="preserve">S odevzdáním staveniště odevzdá objednatel zhotoviteli i </w:t>
      </w:r>
      <w:r w:rsidR="0084393A" w:rsidRPr="00C76722">
        <w:rPr>
          <w:rFonts w:ascii="Times New Roman" w:hAnsi="Times New Roman" w:cs="Times New Roman"/>
        </w:rPr>
        <w:t>přís</w:t>
      </w:r>
      <w:r w:rsidR="003F02E4">
        <w:rPr>
          <w:rFonts w:ascii="Times New Roman" w:hAnsi="Times New Roman" w:cs="Times New Roman"/>
        </w:rPr>
        <w:t>lušnou dokumentaci dle vyhlášky</w:t>
      </w:r>
      <w:r w:rsidR="003F02E4">
        <w:rPr>
          <w:rFonts w:ascii="Times New Roman" w:hAnsi="Times New Roman" w:cs="Times New Roman"/>
        </w:rPr>
        <w:br/>
      </w:r>
      <w:r w:rsidR="002A7964">
        <w:rPr>
          <w:rFonts w:ascii="Times New Roman" w:hAnsi="Times New Roman" w:cs="Times New Roman"/>
        </w:rPr>
        <w:t xml:space="preserve">č. 169/2016 Sb., </w:t>
      </w:r>
      <w:r w:rsidRPr="00C76722">
        <w:rPr>
          <w:rFonts w:ascii="Times New Roman" w:hAnsi="Times New Roman" w:cs="Times New Roman"/>
        </w:rPr>
        <w:t>všechna stavební povolení s n</w:t>
      </w:r>
      <w:r w:rsidR="005B2C14" w:rsidRPr="00C76722">
        <w:rPr>
          <w:rFonts w:ascii="Times New Roman" w:hAnsi="Times New Roman" w:cs="Times New Roman"/>
        </w:rPr>
        <w:t>abytou právní mocí a projektové</w:t>
      </w:r>
      <w:r w:rsidRPr="00C76722">
        <w:rPr>
          <w:rFonts w:ascii="Times New Roman" w:hAnsi="Times New Roman" w:cs="Times New Roman"/>
        </w:rPr>
        <w:t xml:space="preserve"> dokumentac</w:t>
      </w:r>
      <w:r w:rsidR="005B2C14" w:rsidRPr="00C76722">
        <w:rPr>
          <w:rFonts w:ascii="Times New Roman" w:hAnsi="Times New Roman" w:cs="Times New Roman"/>
        </w:rPr>
        <w:t>e</w:t>
      </w:r>
      <w:r w:rsidRPr="00C76722">
        <w:rPr>
          <w:rFonts w:ascii="Times New Roman" w:hAnsi="Times New Roman" w:cs="Times New Roman"/>
        </w:rPr>
        <w:t xml:space="preserve"> v počtu</w:t>
      </w:r>
      <w:r w:rsidR="00BB6A7B" w:rsidRPr="00C76722">
        <w:rPr>
          <w:rFonts w:ascii="Times New Roman" w:hAnsi="Times New Roman" w:cs="Times New Roman"/>
        </w:rPr>
        <w:t xml:space="preserve"> 2 paré</w:t>
      </w:r>
      <w:r w:rsidRPr="00C76722">
        <w:rPr>
          <w:rFonts w:ascii="Times New Roman" w:hAnsi="Times New Roman" w:cs="Times New Roman"/>
        </w:rPr>
        <w:t>.</w:t>
      </w:r>
      <w:r w:rsidR="0084393A" w:rsidRPr="00C76722">
        <w:rPr>
          <w:rFonts w:ascii="Times New Roman" w:hAnsi="Times New Roman" w:cs="Times New Roman"/>
        </w:rPr>
        <w:t xml:space="preserve"> Za správnost a úplnost předané příslušné dokumentace zodpovídá objednatel. Zhotovitel je oprávněn upozornit objednatele na vady jím poskytnuté dokumentace. </w:t>
      </w:r>
    </w:p>
    <w:p w14:paraId="35ECDAE9" w14:textId="6EBEDFFB" w:rsidR="00B12AE9" w:rsidRDefault="009854DE" w:rsidP="00B12AE9">
      <w:pPr>
        <w:pStyle w:val="Zkladntext"/>
        <w:widowControl/>
        <w:numPr>
          <w:ilvl w:val="1"/>
          <w:numId w:val="23"/>
        </w:numPr>
        <w:ind w:hanging="720"/>
        <w:jc w:val="both"/>
        <w:rPr>
          <w:color w:val="auto"/>
          <w:sz w:val="22"/>
          <w:szCs w:val="22"/>
        </w:rPr>
      </w:pPr>
      <w:r w:rsidRPr="00C76722">
        <w:rPr>
          <w:color w:val="auto"/>
          <w:sz w:val="22"/>
          <w:szCs w:val="22"/>
        </w:rPr>
        <w:t>Objednatel předá zhotoviteli staveniště v rozsahu vymezeném projektem stav</w:t>
      </w:r>
      <w:r w:rsidR="0099091A" w:rsidRPr="00C76722">
        <w:rPr>
          <w:color w:val="auto"/>
          <w:sz w:val="22"/>
          <w:szCs w:val="22"/>
        </w:rPr>
        <w:t>by</w:t>
      </w:r>
      <w:r w:rsidRPr="00C76722">
        <w:rPr>
          <w:color w:val="auto"/>
          <w:sz w:val="22"/>
          <w:szCs w:val="22"/>
        </w:rPr>
        <w:t>. Zhotovitel je povinen vybudovat objekty zařízení staveniště tak, aby jejich výstavbou nevznikly žádné škody na sousedních objektech a pozemcích a po ukončení díla uvést staveniště do takového původního stavu.</w:t>
      </w:r>
      <w:r w:rsidRPr="00B12AE9">
        <w:rPr>
          <w:color w:val="auto"/>
          <w:sz w:val="20"/>
          <w:szCs w:val="22"/>
        </w:rPr>
        <w:t xml:space="preserve"> </w:t>
      </w:r>
      <w:r w:rsidRPr="00B12AE9">
        <w:rPr>
          <w:sz w:val="22"/>
        </w:rPr>
        <w:t xml:space="preserve">Povolení k vybudování a užívání objektů zařízení staveniště (ZS) si zajistí zhotovitel. Náklady na vybudování, udržování a odklizení objektů ZS jsou zakalkulovány v příslušných položkách (cenách) díla. </w:t>
      </w:r>
    </w:p>
    <w:p w14:paraId="2BA39992" w14:textId="77777777" w:rsidR="00B12AE9" w:rsidRPr="00B12AE9" w:rsidRDefault="00B12AE9" w:rsidP="00B12AE9">
      <w:pPr>
        <w:pStyle w:val="Zkladntext"/>
        <w:widowControl/>
        <w:ind w:left="720"/>
        <w:jc w:val="both"/>
        <w:rPr>
          <w:color w:val="auto"/>
          <w:sz w:val="10"/>
          <w:szCs w:val="22"/>
        </w:rPr>
      </w:pPr>
    </w:p>
    <w:p w14:paraId="5849EA63" w14:textId="77777777" w:rsidR="00180ECD" w:rsidRPr="002A796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A7964">
        <w:rPr>
          <w:rFonts w:ascii="Times New Roman" w:hAnsi="Times New Roman" w:cs="Times New Roman"/>
        </w:rPr>
        <w:t>Objednatel neposkytne zhotoviteli místo odběru</w:t>
      </w:r>
      <w:r w:rsidR="007B0091" w:rsidRPr="002A7964">
        <w:rPr>
          <w:rFonts w:ascii="Times New Roman" w:hAnsi="Times New Roman" w:cs="Times New Roman"/>
        </w:rPr>
        <w:t xml:space="preserve"> el. energie a vody. V</w:t>
      </w:r>
      <w:r w:rsidRPr="002A7964">
        <w:rPr>
          <w:rFonts w:ascii="Times New Roman" w:hAnsi="Times New Roman" w:cs="Times New Roman"/>
        </w:rPr>
        <w:t>od</w:t>
      </w:r>
      <w:r w:rsidR="007B0091" w:rsidRPr="002A7964">
        <w:rPr>
          <w:rFonts w:ascii="Times New Roman" w:hAnsi="Times New Roman" w:cs="Times New Roman"/>
        </w:rPr>
        <w:t>u</w:t>
      </w:r>
      <w:r w:rsidRPr="002A7964">
        <w:rPr>
          <w:rFonts w:ascii="Times New Roman" w:hAnsi="Times New Roman" w:cs="Times New Roman"/>
        </w:rPr>
        <w:t xml:space="preserve"> a </w:t>
      </w:r>
      <w:r w:rsidR="007B0091" w:rsidRPr="002A7964">
        <w:rPr>
          <w:rFonts w:ascii="Times New Roman" w:hAnsi="Times New Roman" w:cs="Times New Roman"/>
        </w:rPr>
        <w:t xml:space="preserve">el. </w:t>
      </w:r>
      <w:r w:rsidRPr="002A7964">
        <w:rPr>
          <w:rFonts w:ascii="Times New Roman" w:hAnsi="Times New Roman" w:cs="Times New Roman"/>
        </w:rPr>
        <w:t>energi</w:t>
      </w:r>
      <w:r w:rsidR="007B0091" w:rsidRPr="002A7964">
        <w:rPr>
          <w:rFonts w:ascii="Times New Roman" w:hAnsi="Times New Roman" w:cs="Times New Roman"/>
        </w:rPr>
        <w:t xml:space="preserve">i je povinen </w:t>
      </w:r>
      <w:r w:rsidRPr="002A7964">
        <w:rPr>
          <w:rFonts w:ascii="Times New Roman" w:hAnsi="Times New Roman" w:cs="Times New Roman"/>
        </w:rPr>
        <w:t>obstarat zhotovitel</w:t>
      </w:r>
      <w:r w:rsidR="007B0091" w:rsidRPr="002A7964">
        <w:rPr>
          <w:rFonts w:ascii="Times New Roman" w:hAnsi="Times New Roman" w:cs="Times New Roman"/>
        </w:rPr>
        <w:t xml:space="preserve"> na své náklady</w:t>
      </w:r>
      <w:r w:rsidRPr="002A7964">
        <w:rPr>
          <w:rFonts w:ascii="Times New Roman" w:hAnsi="Times New Roman" w:cs="Times New Roman"/>
        </w:rPr>
        <w:t xml:space="preserve">. Cena takových plnění </w:t>
      </w:r>
      <w:r w:rsidR="00F86A57" w:rsidRPr="002A7964">
        <w:rPr>
          <w:rFonts w:ascii="Times New Roman" w:hAnsi="Times New Roman" w:cs="Times New Roman"/>
        </w:rPr>
        <w:t xml:space="preserve">(služeb) </w:t>
      </w:r>
      <w:r w:rsidRPr="002A7964">
        <w:rPr>
          <w:rFonts w:ascii="Times New Roman" w:hAnsi="Times New Roman" w:cs="Times New Roman"/>
        </w:rPr>
        <w:t>je obsažena v ceně za dílo.</w:t>
      </w:r>
    </w:p>
    <w:p w14:paraId="26B1AB5D" w14:textId="77777777" w:rsidR="00180ECD" w:rsidRPr="002A7964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A7964">
        <w:rPr>
          <w:rFonts w:ascii="Times New Roman" w:hAnsi="Times New Roman" w:cs="Times New Roman"/>
        </w:rPr>
        <w:t>Případné uzavírky a zvláštní užívání komunikací při výstavbě zajišťuje zhotovitel. Náklady s tím spojené jsou obsaženy v ceně za dílo.</w:t>
      </w:r>
    </w:p>
    <w:p w14:paraId="03B5B331" w14:textId="088BB63E" w:rsidR="00C15848" w:rsidRPr="00DB4A33" w:rsidRDefault="00217BDA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A7964">
        <w:rPr>
          <w:rFonts w:ascii="Times New Roman" w:hAnsi="Times New Roman" w:cs="Times New Roman"/>
        </w:rPr>
        <w:lastRenderedPageBreak/>
        <w:t>Objednatel, pokud to bude vyplývat ze zvláštních právních předpisů, jmenuje koordinátora bezpečnosti práce na staveništi.</w:t>
      </w:r>
    </w:p>
    <w:p w14:paraId="041A5EC4" w14:textId="0E310A30" w:rsidR="00180ECD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b/>
          <w:bCs/>
          <w:color w:val="auto"/>
          <w:sz w:val="22"/>
          <w:szCs w:val="22"/>
        </w:rPr>
      </w:pPr>
      <w:r w:rsidRPr="005D0E3E">
        <w:rPr>
          <w:b/>
          <w:bCs/>
          <w:color w:val="auto"/>
          <w:sz w:val="22"/>
          <w:szCs w:val="22"/>
        </w:rPr>
        <w:t>Předání a převzetí díla</w:t>
      </w:r>
    </w:p>
    <w:p w14:paraId="72DB2224" w14:textId="77777777" w:rsidR="00DB4A33" w:rsidRPr="00DB4A33" w:rsidRDefault="00DB4A33" w:rsidP="00DB4A33">
      <w:pPr>
        <w:pStyle w:val="Zkladntext"/>
        <w:widowControl/>
        <w:ind w:left="720"/>
        <w:rPr>
          <w:b/>
          <w:bCs/>
          <w:color w:val="auto"/>
          <w:sz w:val="6"/>
          <w:szCs w:val="22"/>
        </w:rPr>
      </w:pPr>
    </w:p>
    <w:p w14:paraId="02B23815" w14:textId="54E09A52" w:rsidR="00180ECD" w:rsidRPr="000D452B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Zhotovitel splní svou povinnost provést dílo jeho řádným dokončením a p</w:t>
      </w:r>
      <w:r w:rsidR="007B0091" w:rsidRPr="000D452B">
        <w:rPr>
          <w:rFonts w:ascii="Times New Roman" w:hAnsi="Times New Roman" w:cs="Times New Roman"/>
        </w:rPr>
        <w:t xml:space="preserve">ředáním </w:t>
      </w:r>
      <w:r w:rsidRPr="000D452B">
        <w:rPr>
          <w:rFonts w:ascii="Times New Roman" w:hAnsi="Times New Roman" w:cs="Times New Roman"/>
        </w:rPr>
        <w:t>díla objednateli. Zhotovitel vyzve písemně objednatele k přejímce díla 5 pracovních dnů před termínem předání.</w:t>
      </w:r>
    </w:p>
    <w:p w14:paraId="0A1E3DEC" w14:textId="07EB8BC2" w:rsidR="00180ECD" w:rsidRPr="00E3549A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Kompletní dílo</w:t>
      </w:r>
      <w:r w:rsidR="00BB6A7B" w:rsidRPr="000D452B">
        <w:rPr>
          <w:rFonts w:ascii="Times New Roman" w:hAnsi="Times New Roman" w:cs="Times New Roman"/>
        </w:rPr>
        <w:t xml:space="preserve"> </w:t>
      </w:r>
      <w:r w:rsidRPr="000D452B">
        <w:rPr>
          <w:rFonts w:ascii="Times New Roman" w:hAnsi="Times New Roman" w:cs="Times New Roman"/>
        </w:rPr>
        <w:t xml:space="preserve">bude předáno objednateli zhotovitelem na základě předávacího </w:t>
      </w:r>
      <w:r w:rsidRPr="00E3549A">
        <w:rPr>
          <w:rFonts w:ascii="Times New Roman" w:hAnsi="Times New Roman" w:cs="Times New Roman"/>
        </w:rPr>
        <w:t>protokolu, který bude obsahovat mj. i zhodnoce</w:t>
      </w:r>
      <w:r w:rsidR="000D452B" w:rsidRPr="00E3549A">
        <w:rPr>
          <w:rFonts w:ascii="Times New Roman" w:hAnsi="Times New Roman" w:cs="Times New Roman"/>
        </w:rPr>
        <w:t>ní prací, zejména jejich jakosti</w:t>
      </w:r>
      <w:r w:rsidRPr="00E3549A">
        <w:rPr>
          <w:rFonts w:ascii="Times New Roman" w:hAnsi="Times New Roman" w:cs="Times New Roman"/>
        </w:rPr>
        <w:t>, soupis zjištěných vad a nedodělků</w:t>
      </w:r>
      <w:r w:rsidR="00E3549A">
        <w:rPr>
          <w:rFonts w:ascii="Times New Roman" w:hAnsi="Times New Roman" w:cs="Times New Roman"/>
        </w:rPr>
        <w:t xml:space="preserve"> nebránících užívání stavby</w:t>
      </w:r>
      <w:r w:rsidRPr="00E3549A">
        <w:rPr>
          <w:rFonts w:ascii="Times New Roman" w:hAnsi="Times New Roman" w:cs="Times New Roman"/>
        </w:rPr>
        <w:t>, doho</w:t>
      </w:r>
      <w:r w:rsidR="007B0091" w:rsidRPr="00E3549A">
        <w:rPr>
          <w:rFonts w:ascii="Times New Roman" w:hAnsi="Times New Roman" w:cs="Times New Roman"/>
        </w:rPr>
        <w:t>dnuté lhůty k jejich odstranění</w:t>
      </w:r>
      <w:r w:rsidRPr="00E3549A">
        <w:rPr>
          <w:rFonts w:ascii="Times New Roman" w:hAnsi="Times New Roman" w:cs="Times New Roman"/>
        </w:rPr>
        <w:t>, popř. slevu z ceny nebo jiná opatření, která byla dohodnuta (prodloužení záruční lhůty, doby apod.). Nedošlo-li k dohodě, uvedou se v zápise i stanoviska obou stran. Pokud objednatel dílo přejímá, obsahuje zápis prohlášení o převzetí, a to s výhradami či bez výhrad, odmítá-li dodávku převzít, sepíše se zápis s uvedením stanovisek obou stran a jejich zdůvodnění.</w:t>
      </w:r>
    </w:p>
    <w:p w14:paraId="453A345E" w14:textId="3403E516" w:rsidR="00180ECD" w:rsidRPr="000D452B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Nedokončené dílo nebo jeho část není objednatel povinen převzít.</w:t>
      </w:r>
    </w:p>
    <w:p w14:paraId="64F7DC5E" w14:textId="77777777" w:rsidR="00180ECD" w:rsidRPr="000D452B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 xml:space="preserve">Objednatel není oprávněn odmítnout převzetí </w:t>
      </w:r>
      <w:r w:rsidR="00EE76FB" w:rsidRPr="000D452B">
        <w:rPr>
          <w:rFonts w:ascii="Times New Roman" w:hAnsi="Times New Roman" w:cs="Times New Roman"/>
        </w:rPr>
        <w:t>díla pro závady, jejichž původ n</w:t>
      </w:r>
      <w:r w:rsidRPr="000D452B">
        <w:rPr>
          <w:rFonts w:ascii="Times New Roman" w:hAnsi="Times New Roman" w:cs="Times New Roman"/>
        </w:rPr>
        <w:t>áleží v podkladech (projekt</w:t>
      </w:r>
      <w:r w:rsidR="00EE76FB" w:rsidRPr="000D452B">
        <w:rPr>
          <w:rFonts w:ascii="Times New Roman" w:hAnsi="Times New Roman" w:cs="Times New Roman"/>
        </w:rPr>
        <w:t>ech</w:t>
      </w:r>
      <w:r w:rsidRPr="000D452B">
        <w:rPr>
          <w:rFonts w:ascii="Times New Roman" w:hAnsi="Times New Roman" w:cs="Times New Roman"/>
        </w:rPr>
        <w:t xml:space="preserve"> stav</w:t>
      </w:r>
      <w:r w:rsidR="00EE76FB" w:rsidRPr="000D452B">
        <w:rPr>
          <w:rFonts w:ascii="Times New Roman" w:hAnsi="Times New Roman" w:cs="Times New Roman"/>
        </w:rPr>
        <w:t>e</w:t>
      </w:r>
      <w:r w:rsidRPr="000D452B">
        <w:rPr>
          <w:rFonts w:ascii="Times New Roman" w:hAnsi="Times New Roman" w:cs="Times New Roman"/>
        </w:rPr>
        <w:t>b apod.), které sám předal. Zhotovitel je však povinen za úplatu tyto vady v dohodnutém termínu odstranit. Toto ustanovení však neplatí, jestliže zhotovitel při zahájení prací věděl nebo vědět musel o vadách podkladů a na tyto vady neupozornil, nebo pokud zhotovitel sám poskytl nesprávné údaje, na základě kterých byly zpracovány odběratelské podklady.</w:t>
      </w:r>
    </w:p>
    <w:p w14:paraId="13CDF817" w14:textId="14783B8F" w:rsidR="00180ECD" w:rsidRPr="000D452B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Zhotovitel připraví k převzetí díla nezbytné podklady vč. zaznamenání všech změn dle skutečného provedení, veškeré dokumenty, osvědčení, vyhodnocení a doklady.</w:t>
      </w:r>
    </w:p>
    <w:p w14:paraId="5FB33A15" w14:textId="66386AE9" w:rsidR="00180ECD" w:rsidRPr="000D452B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Zhotovitel bude aktivně spolupracov</w:t>
      </w:r>
      <w:r w:rsidR="00EE76FB" w:rsidRPr="000D452B">
        <w:rPr>
          <w:rFonts w:ascii="Times New Roman" w:hAnsi="Times New Roman" w:cs="Times New Roman"/>
        </w:rPr>
        <w:t>at při uvádění dokončeného díla do</w:t>
      </w:r>
      <w:r w:rsidRPr="000D452B">
        <w:rPr>
          <w:rFonts w:ascii="Times New Roman" w:hAnsi="Times New Roman" w:cs="Times New Roman"/>
        </w:rPr>
        <w:t xml:space="preserve"> provozu. Zavazuje se </w:t>
      </w:r>
      <w:r w:rsidR="00EE76FB" w:rsidRPr="000D452B">
        <w:rPr>
          <w:rFonts w:ascii="Times New Roman" w:hAnsi="Times New Roman" w:cs="Times New Roman"/>
        </w:rPr>
        <w:t>poskytnout</w:t>
      </w:r>
      <w:r w:rsidR="007F1466" w:rsidRPr="000D452B">
        <w:rPr>
          <w:rFonts w:ascii="Times New Roman" w:hAnsi="Times New Roman" w:cs="Times New Roman"/>
        </w:rPr>
        <w:t xml:space="preserve"> bez</w:t>
      </w:r>
      <w:r w:rsidRPr="000D452B">
        <w:rPr>
          <w:rFonts w:ascii="Times New Roman" w:hAnsi="Times New Roman" w:cs="Times New Roman"/>
        </w:rPr>
        <w:t xml:space="preserve"> ú</w:t>
      </w:r>
      <w:r w:rsidR="00EE76FB" w:rsidRPr="000D452B">
        <w:rPr>
          <w:rFonts w:ascii="Times New Roman" w:hAnsi="Times New Roman" w:cs="Times New Roman"/>
        </w:rPr>
        <w:t>platy</w:t>
      </w:r>
      <w:r w:rsidR="00B517B2" w:rsidRPr="000D452B">
        <w:rPr>
          <w:rFonts w:ascii="Times New Roman" w:hAnsi="Times New Roman" w:cs="Times New Roman"/>
        </w:rPr>
        <w:t xml:space="preserve"> všechny</w:t>
      </w:r>
      <w:r w:rsidR="00B408A3" w:rsidRPr="000D452B">
        <w:rPr>
          <w:rFonts w:ascii="Times New Roman" w:hAnsi="Times New Roman" w:cs="Times New Roman"/>
        </w:rPr>
        <w:t xml:space="preserve"> informace,</w:t>
      </w:r>
      <w:r w:rsidRPr="000D452B">
        <w:rPr>
          <w:rFonts w:ascii="Times New Roman" w:hAnsi="Times New Roman" w:cs="Times New Roman"/>
        </w:rPr>
        <w:t xml:space="preserve"> které se</w:t>
      </w:r>
      <w:r w:rsidR="00B408A3" w:rsidRPr="000D452B">
        <w:rPr>
          <w:rFonts w:ascii="Times New Roman" w:hAnsi="Times New Roman" w:cs="Times New Roman"/>
        </w:rPr>
        <w:t xml:space="preserve"> týkají díla,</w:t>
      </w:r>
      <w:r w:rsidRPr="000D452B">
        <w:rPr>
          <w:rFonts w:ascii="Times New Roman" w:hAnsi="Times New Roman" w:cs="Times New Roman"/>
        </w:rPr>
        <w:t xml:space="preserve"> zejména </w:t>
      </w:r>
      <w:r w:rsidR="00B408A3" w:rsidRPr="000D452B">
        <w:rPr>
          <w:rFonts w:ascii="Times New Roman" w:hAnsi="Times New Roman" w:cs="Times New Roman"/>
        </w:rPr>
        <w:t>ty,</w:t>
      </w:r>
      <w:r w:rsidRPr="000D452B">
        <w:rPr>
          <w:rFonts w:ascii="Times New Roman" w:hAnsi="Times New Roman" w:cs="Times New Roman"/>
        </w:rPr>
        <w:t xml:space="preserve"> které by mohly přispět jakkoli při uvádění díla do provozu nebo při jeho provozování. Odpovědný zástupce zhotovitele se zúčastní všech důležitých jednání a dalších kroků, které se v průběhu provádění díla uskuteční.</w:t>
      </w:r>
    </w:p>
    <w:p w14:paraId="64C6783A" w14:textId="246582A8" w:rsidR="00DB4A33" w:rsidRPr="00DB4A33" w:rsidRDefault="009854DE" w:rsidP="00DB4A33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Zjistí-li objednatel při předání a převzetí díla resp. při prohlídce díla v rámci přejímky vady či nedodělky nebránící jeho užívání, uvede je do předávacího protokolu jako výhradu včetně termínu jejich odstranění. Do doby úp</w:t>
      </w:r>
      <w:r w:rsidR="00EE76FB" w:rsidRPr="000D452B">
        <w:rPr>
          <w:rFonts w:ascii="Times New Roman" w:hAnsi="Times New Roman" w:cs="Times New Roman"/>
        </w:rPr>
        <w:t>lného odstranění vad zjištěných</w:t>
      </w:r>
      <w:r w:rsidRPr="000D452B">
        <w:rPr>
          <w:rFonts w:ascii="Times New Roman" w:hAnsi="Times New Roman" w:cs="Times New Roman"/>
        </w:rPr>
        <w:t xml:space="preserve"> při předání je objednatel oprávněn zadržet pozastávku ve výši 10% z celkové ceny díla bez DPH a při uplatnění pozastávky se nejedná o prodlení objednatele se splněním peněžního závazku.</w:t>
      </w:r>
    </w:p>
    <w:p w14:paraId="31434C04" w14:textId="2DF359F9" w:rsidR="00180ECD" w:rsidRPr="00DB4A33" w:rsidRDefault="00157E70" w:rsidP="00944BF8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O</w:t>
      </w:r>
      <w:r w:rsidR="009854DE" w:rsidRPr="00B40D0F">
        <w:rPr>
          <w:b/>
          <w:bCs/>
          <w:color w:val="auto"/>
          <w:sz w:val="22"/>
          <w:szCs w:val="22"/>
        </w:rPr>
        <w:t>dpovědnost za vady, záruka</w:t>
      </w:r>
    </w:p>
    <w:p w14:paraId="655223F2" w14:textId="77777777" w:rsidR="00DB4A33" w:rsidRPr="00DB4A33" w:rsidRDefault="00DB4A33" w:rsidP="00DB4A33">
      <w:pPr>
        <w:pStyle w:val="Zkladntext"/>
        <w:widowControl/>
        <w:ind w:left="720"/>
        <w:rPr>
          <w:color w:val="auto"/>
          <w:sz w:val="6"/>
          <w:szCs w:val="22"/>
        </w:rPr>
      </w:pPr>
    </w:p>
    <w:p w14:paraId="7DC7F7C3" w14:textId="77777777" w:rsidR="001465A0" w:rsidRPr="000D452B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 xml:space="preserve">Zhotovitel zodpovídá za to, že předmět této smlouvy je zhotovený </w:t>
      </w:r>
      <w:r w:rsidR="000F2F89" w:rsidRPr="000D452B">
        <w:rPr>
          <w:rFonts w:ascii="Times New Roman" w:hAnsi="Times New Roman" w:cs="Times New Roman"/>
        </w:rPr>
        <w:t>po</w:t>
      </w:r>
      <w:r w:rsidR="00BB6A7B" w:rsidRPr="000D452B">
        <w:rPr>
          <w:rFonts w:ascii="Times New Roman" w:hAnsi="Times New Roman" w:cs="Times New Roman"/>
        </w:rPr>
        <w:t>dle podmínek smlouvy a předané</w:t>
      </w:r>
      <w:r w:rsidR="000F2F89" w:rsidRPr="000D452B">
        <w:rPr>
          <w:rFonts w:ascii="Times New Roman" w:hAnsi="Times New Roman" w:cs="Times New Roman"/>
        </w:rPr>
        <w:t xml:space="preserve"> projektov</w:t>
      </w:r>
      <w:r w:rsidR="00BB6A7B" w:rsidRPr="000D452B">
        <w:rPr>
          <w:rFonts w:ascii="Times New Roman" w:hAnsi="Times New Roman" w:cs="Times New Roman"/>
        </w:rPr>
        <w:t>é</w:t>
      </w:r>
      <w:r w:rsidR="000F2F89" w:rsidRPr="000D452B">
        <w:rPr>
          <w:rFonts w:ascii="Times New Roman" w:hAnsi="Times New Roman" w:cs="Times New Roman"/>
        </w:rPr>
        <w:t xml:space="preserve"> dokumentac</w:t>
      </w:r>
      <w:r w:rsidR="00BB6A7B" w:rsidRPr="000D452B">
        <w:rPr>
          <w:rFonts w:ascii="Times New Roman" w:hAnsi="Times New Roman" w:cs="Times New Roman"/>
        </w:rPr>
        <w:t>e</w:t>
      </w:r>
      <w:r w:rsidRPr="000D452B">
        <w:rPr>
          <w:rFonts w:ascii="Times New Roman" w:hAnsi="Times New Roman" w:cs="Times New Roman"/>
        </w:rPr>
        <w:t xml:space="preserve"> a že po dobu záruční doby bude mít vlastnosti obvyklé a vlastnosti dohodnuté v této smlouvě.</w:t>
      </w:r>
    </w:p>
    <w:p w14:paraId="7B78EA86" w14:textId="77777777" w:rsidR="001534E3" w:rsidRPr="000D452B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Zhotovitel zodpovídá za vady, které má dílo v čase odevzdání objednateli. Za vady, které se projevily po odevzdání díla, zodpovídá zhotovitel jen tehdy, jestliže byly způsobeny porušením jeho povinností.</w:t>
      </w:r>
    </w:p>
    <w:p w14:paraId="68CA0C17" w14:textId="77777777" w:rsidR="00180ECD" w:rsidRPr="000D452B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Zhotovitel neodpovídá za vady v případě, že prokáže vznik vady zásahem třetí osoby, neodborným p</w:t>
      </w:r>
      <w:r w:rsidR="00BB6A7B" w:rsidRPr="000D452B">
        <w:rPr>
          <w:rFonts w:ascii="Times New Roman" w:hAnsi="Times New Roman" w:cs="Times New Roman"/>
        </w:rPr>
        <w:t>rovozováním díla, vadou projektu</w:t>
      </w:r>
      <w:r w:rsidRPr="000D452B">
        <w:rPr>
          <w:rFonts w:ascii="Times New Roman" w:hAnsi="Times New Roman" w:cs="Times New Roman"/>
        </w:rPr>
        <w:t>, živelnou pohromou či nevhodnými pokyny objednatele, na kterých objednatel trval i přes písemné upozornění zhotovitele.</w:t>
      </w:r>
    </w:p>
    <w:p w14:paraId="2A3EC079" w14:textId="77777777" w:rsidR="00180ECD" w:rsidRPr="000D452B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 xml:space="preserve">Záruční doba díla je 60 měsíců a začíná běžet ode dne převzetí díla objednatelem. U výrobků, na které je vystaven výrobcem záruční list, platí záruční doba uvedená v tomto listu. Taková záruční doba však nesmí být kratší než 2/3 celkové záruční doby. </w:t>
      </w:r>
    </w:p>
    <w:p w14:paraId="33C31D3C" w14:textId="57EA2D1F" w:rsidR="0092157F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D452B">
        <w:rPr>
          <w:rFonts w:ascii="Times New Roman" w:hAnsi="Times New Roman" w:cs="Times New Roman"/>
        </w:rPr>
        <w:t>Smluvní strany se dohodly pro případ vady díla, že po dobu záruční doby má objednatel právo požadovat a zhotovitel povinnost bezplatně odstranit vady.</w:t>
      </w:r>
    </w:p>
    <w:p w14:paraId="54528E00" w14:textId="77777777" w:rsidR="003B69D8" w:rsidRDefault="003B69D8" w:rsidP="003B69D8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</w:p>
    <w:p w14:paraId="7E1E65A5" w14:textId="77777777" w:rsidR="003B69D8" w:rsidRPr="009C7D90" w:rsidRDefault="003B69D8" w:rsidP="003B69D8">
      <w:pPr>
        <w:pStyle w:val="Odstavecseseznamem"/>
        <w:spacing w:line="240" w:lineRule="auto"/>
        <w:jc w:val="both"/>
        <w:rPr>
          <w:rFonts w:ascii="Times New Roman" w:hAnsi="Times New Roman" w:cs="Times New Roman"/>
        </w:rPr>
      </w:pPr>
    </w:p>
    <w:p w14:paraId="4B9F8AB5" w14:textId="77777777" w:rsidR="00180ECD" w:rsidRPr="000F2F89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0F2F89">
        <w:rPr>
          <w:rFonts w:ascii="Times New Roman" w:hAnsi="Times New Roman" w:cs="Times New Roman"/>
        </w:rPr>
        <w:lastRenderedPageBreak/>
        <w:t>Odstraňování vad reklamovaných objednatelem se bude řídit tímto režimem:</w:t>
      </w:r>
    </w:p>
    <w:p w14:paraId="42991646" w14:textId="15D5870B" w:rsidR="00180ECD" w:rsidRPr="00B40D0F" w:rsidRDefault="009854DE" w:rsidP="00944BF8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 w:rsidRPr="00B40D0F">
        <w:rPr>
          <w:sz w:val="22"/>
          <w:szCs w:val="22"/>
        </w:rPr>
        <w:t>Každá reklamace bude objednatelem učiněna písemně a doručena zhotoviteli na jeho e-mailovou adresu uvedenou záhlaví této smlouvy</w:t>
      </w:r>
      <w:r w:rsidR="00C76722">
        <w:rPr>
          <w:sz w:val="22"/>
          <w:szCs w:val="22"/>
        </w:rPr>
        <w:t xml:space="preserve">. </w:t>
      </w:r>
      <w:r w:rsidRPr="00B40D0F">
        <w:rPr>
          <w:sz w:val="22"/>
          <w:szCs w:val="22"/>
        </w:rPr>
        <w:t>Stejný postup platí pro veškerá sdělení zhot</w:t>
      </w:r>
      <w:r w:rsidR="003B69D8">
        <w:rPr>
          <w:sz w:val="22"/>
          <w:szCs w:val="22"/>
        </w:rPr>
        <w:t>ovitele v této věci objednateli.</w:t>
      </w:r>
    </w:p>
    <w:p w14:paraId="05F85114" w14:textId="53E58E2D" w:rsidR="00180ECD" w:rsidRPr="00B40D0F" w:rsidRDefault="009854DE" w:rsidP="00944BF8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 w:rsidRPr="00B40D0F">
        <w:rPr>
          <w:sz w:val="22"/>
          <w:szCs w:val="22"/>
        </w:rPr>
        <w:t>Jednotlivé reklamační vady budou postupně číslovány a jejich pořadová čísla budou pla</w:t>
      </w:r>
      <w:r w:rsidR="003B69D8">
        <w:rPr>
          <w:sz w:val="22"/>
          <w:szCs w:val="22"/>
        </w:rPr>
        <w:t>tit po celou dobu záruční lhůty.</w:t>
      </w:r>
    </w:p>
    <w:p w14:paraId="224B10FC" w14:textId="684F1200" w:rsidR="00180ECD" w:rsidRPr="00B40D0F" w:rsidRDefault="009854DE" w:rsidP="00944BF8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 w:rsidRPr="00B40D0F">
        <w:rPr>
          <w:sz w:val="22"/>
          <w:szCs w:val="22"/>
        </w:rPr>
        <w:t>Při uplatnění reklamační vady budou vady zhotovitelem odstraněny do 10 dnů od e-mailového doručení,</w:t>
      </w:r>
      <w:r w:rsidR="003B69D8">
        <w:rPr>
          <w:sz w:val="22"/>
          <w:szCs w:val="22"/>
        </w:rPr>
        <w:t xml:space="preserve"> nedohodnou-li se strany jinak.</w:t>
      </w:r>
    </w:p>
    <w:p w14:paraId="34D7472C" w14:textId="65A5A5D4" w:rsidR="00180ECD" w:rsidRPr="00B40D0F" w:rsidRDefault="009854DE" w:rsidP="00944BF8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 w:rsidRPr="00B40D0F">
        <w:rPr>
          <w:sz w:val="22"/>
          <w:szCs w:val="22"/>
        </w:rPr>
        <w:t xml:space="preserve">Každá objednatelem uplatněná reklamační vada bude zhotovitelem odstraněna </w:t>
      </w:r>
      <w:r w:rsidR="00413D12">
        <w:rPr>
          <w:sz w:val="22"/>
          <w:szCs w:val="22"/>
        </w:rPr>
        <w:t xml:space="preserve">dle </w:t>
      </w:r>
      <w:r w:rsidRPr="00B40D0F">
        <w:rPr>
          <w:sz w:val="22"/>
          <w:szCs w:val="22"/>
        </w:rPr>
        <w:t>tohoto článku, pokud byla zhotovitelem uznána. V případě, že nepůjde o uznanou reklamační vadu, je zhotovitel povinen neuznání vady s odůvodněním a s předběžným vyčíslením nákladů na odstranění této vady zaslat doporučeně objednateli ve lhůtě uvedené v</w:t>
      </w:r>
      <w:r w:rsidR="00413D12">
        <w:rPr>
          <w:sz w:val="22"/>
          <w:szCs w:val="22"/>
        </w:rPr>
        <w:t> tomto článku</w:t>
      </w:r>
      <w:r w:rsidRPr="00B40D0F">
        <w:rPr>
          <w:sz w:val="22"/>
          <w:szCs w:val="22"/>
        </w:rPr>
        <w:t xml:space="preserve">. V případě zájmu objednatele odstraní zhotovitel neuznanou reklamační vadu do 10 dnů od sdělení zájmu objednatele na odstranění vady, nedohodnou-li si strany jiný termín, a pokud zhotovitel dodatečně prokáže posudkem soudního znalce, nebo jiným objektivním způsobem, že za již odstraněnou vadu neodpovídal ve smyslu odstavce </w:t>
      </w:r>
      <w:r w:rsidR="00413D12">
        <w:rPr>
          <w:sz w:val="22"/>
          <w:szCs w:val="22"/>
        </w:rPr>
        <w:t>10</w:t>
      </w:r>
      <w:r w:rsidRPr="00B40D0F">
        <w:rPr>
          <w:sz w:val="22"/>
          <w:szCs w:val="22"/>
        </w:rPr>
        <w:t>.</w:t>
      </w:r>
      <w:r w:rsidR="00413D12">
        <w:rPr>
          <w:sz w:val="22"/>
          <w:szCs w:val="22"/>
        </w:rPr>
        <w:t>3. této</w:t>
      </w:r>
      <w:r w:rsidRPr="00B40D0F">
        <w:rPr>
          <w:sz w:val="22"/>
          <w:szCs w:val="22"/>
        </w:rPr>
        <w:t xml:space="preserve"> smlouvy, zavazuje se objednatel uhradit zhotoviteli finanční náklady, vynaložené na její odstranění, na základě faktury doložené položkovým vyčíslením nákladů. Splatnost takové faktury bude 15 dní od jejího do</w:t>
      </w:r>
      <w:r w:rsidR="003B69D8">
        <w:rPr>
          <w:sz w:val="22"/>
          <w:szCs w:val="22"/>
        </w:rPr>
        <w:t>ručení do podatelny objednatele.</w:t>
      </w:r>
    </w:p>
    <w:p w14:paraId="41D24298" w14:textId="49A22C7B" w:rsidR="009C0F05" w:rsidRPr="009C0F05" w:rsidRDefault="00413D12" w:rsidP="00944BF8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>
        <w:rPr>
          <w:sz w:val="22"/>
          <w:szCs w:val="22"/>
        </w:rPr>
        <w:t xml:space="preserve">Nesplnění </w:t>
      </w:r>
      <w:r w:rsidR="009854DE" w:rsidRPr="00B40D0F">
        <w:rPr>
          <w:sz w:val="22"/>
          <w:szCs w:val="22"/>
        </w:rPr>
        <w:t>stan</w:t>
      </w:r>
      <w:r>
        <w:rPr>
          <w:sz w:val="22"/>
          <w:szCs w:val="22"/>
        </w:rPr>
        <w:t>oveného nebo sjednaného termínu odstranění</w:t>
      </w:r>
      <w:r w:rsidR="009854DE" w:rsidRPr="00B40D0F">
        <w:rPr>
          <w:sz w:val="22"/>
          <w:szCs w:val="22"/>
        </w:rPr>
        <w:t xml:space="preserve"> zhotovitelem uznaných reklamovaných vad podléhá sankci dle </w:t>
      </w:r>
      <w:r>
        <w:rPr>
          <w:sz w:val="22"/>
          <w:szCs w:val="22"/>
        </w:rPr>
        <w:t xml:space="preserve">odstavce 11.3. </w:t>
      </w:r>
      <w:r w:rsidR="003B69D8">
        <w:rPr>
          <w:sz w:val="22"/>
          <w:szCs w:val="22"/>
        </w:rPr>
        <w:t>této smlouvy.</w:t>
      </w:r>
    </w:p>
    <w:p w14:paraId="3A51925E" w14:textId="01961F67" w:rsidR="00180ECD" w:rsidRPr="00B40D0F" w:rsidRDefault="007F1466" w:rsidP="00944BF8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>
        <w:rPr>
          <w:sz w:val="22"/>
          <w:szCs w:val="22"/>
        </w:rPr>
        <w:t>V případě,</w:t>
      </w:r>
      <w:r w:rsidR="00581304">
        <w:rPr>
          <w:sz w:val="22"/>
          <w:szCs w:val="22"/>
        </w:rPr>
        <w:t xml:space="preserve"> že vada</w:t>
      </w:r>
      <w:r w:rsidR="009854DE" w:rsidRPr="00B40D0F">
        <w:rPr>
          <w:sz w:val="22"/>
          <w:szCs w:val="22"/>
        </w:rPr>
        <w:t xml:space="preserve"> </w:t>
      </w:r>
      <w:r w:rsidR="00B408A3">
        <w:rPr>
          <w:sz w:val="22"/>
          <w:szCs w:val="22"/>
        </w:rPr>
        <w:t>nebyla odstraněna včas</w:t>
      </w:r>
      <w:r w:rsidR="00EF61C6">
        <w:rPr>
          <w:sz w:val="22"/>
          <w:szCs w:val="22"/>
        </w:rPr>
        <w:t>,</w:t>
      </w:r>
      <w:r w:rsidR="009854DE" w:rsidRPr="00B40D0F">
        <w:rPr>
          <w:sz w:val="22"/>
          <w:szCs w:val="22"/>
        </w:rPr>
        <w:t xml:space="preserve"> je objednatel oprávněn dát vadu odstranit třetí osobou na náklady zhotovitele, pokud zhotovitel ne</w:t>
      </w:r>
      <w:r w:rsidR="00413D12">
        <w:rPr>
          <w:sz w:val="22"/>
          <w:szCs w:val="22"/>
        </w:rPr>
        <w:t>bude</w:t>
      </w:r>
      <w:r w:rsidR="00B408A3">
        <w:rPr>
          <w:sz w:val="22"/>
          <w:szCs w:val="22"/>
        </w:rPr>
        <w:t xml:space="preserve"> reagovat na upozornění na tuto</w:t>
      </w:r>
      <w:r w:rsidR="00413D12">
        <w:rPr>
          <w:sz w:val="22"/>
          <w:szCs w:val="22"/>
        </w:rPr>
        <w:t xml:space="preserve"> skutečnost </w:t>
      </w:r>
      <w:r w:rsidR="009854DE" w:rsidRPr="00B40D0F">
        <w:rPr>
          <w:sz w:val="22"/>
          <w:szCs w:val="22"/>
        </w:rPr>
        <w:t>do</w:t>
      </w:r>
      <w:r w:rsidR="00413D12">
        <w:rPr>
          <w:sz w:val="22"/>
          <w:szCs w:val="22"/>
        </w:rPr>
        <w:t xml:space="preserve"> tří </w:t>
      </w:r>
      <w:r w:rsidR="009854DE" w:rsidRPr="00B40D0F">
        <w:rPr>
          <w:sz w:val="22"/>
          <w:szCs w:val="22"/>
        </w:rPr>
        <w:t>prac</w:t>
      </w:r>
      <w:r w:rsidR="00B408A3">
        <w:rPr>
          <w:sz w:val="22"/>
          <w:szCs w:val="22"/>
        </w:rPr>
        <w:t>ovních dnů ode dne obdržení</w:t>
      </w:r>
      <w:r w:rsidR="009854DE" w:rsidRPr="00B40D0F">
        <w:rPr>
          <w:sz w:val="22"/>
          <w:szCs w:val="22"/>
        </w:rPr>
        <w:t xml:space="preserve"> tohoto upozornění. Tím nebude d</w:t>
      </w:r>
      <w:r w:rsidR="00413D12">
        <w:rPr>
          <w:sz w:val="22"/>
          <w:szCs w:val="22"/>
        </w:rPr>
        <w:t>otčena záruka na dílo ve smyslu</w:t>
      </w:r>
      <w:r w:rsidR="003B69D8">
        <w:rPr>
          <w:sz w:val="22"/>
          <w:szCs w:val="22"/>
        </w:rPr>
        <w:t xml:space="preserve"> tohoto článku smlouvy.</w:t>
      </w:r>
    </w:p>
    <w:p w14:paraId="6B3923F9" w14:textId="77777777" w:rsidR="002F13AF" w:rsidRDefault="00413D12" w:rsidP="00944BF8">
      <w:pPr>
        <w:pStyle w:val="Zkladntextodsazen"/>
        <w:numPr>
          <w:ilvl w:val="0"/>
          <w:numId w:val="24"/>
        </w:numPr>
        <w:ind w:left="1134"/>
        <w:rPr>
          <w:sz w:val="22"/>
          <w:szCs w:val="22"/>
        </w:rPr>
      </w:pPr>
      <w:r>
        <w:rPr>
          <w:sz w:val="22"/>
          <w:szCs w:val="22"/>
        </w:rPr>
        <w:t>Povinností</w:t>
      </w:r>
      <w:r w:rsidR="007F1466">
        <w:rPr>
          <w:sz w:val="22"/>
          <w:szCs w:val="22"/>
        </w:rPr>
        <w:t xml:space="preserve"> zhotovitele</w:t>
      </w:r>
      <w:r>
        <w:rPr>
          <w:sz w:val="22"/>
          <w:szCs w:val="22"/>
        </w:rPr>
        <w:t xml:space="preserve"> je vyzvat </w:t>
      </w:r>
      <w:r w:rsidR="009854DE" w:rsidRPr="00B40D0F">
        <w:rPr>
          <w:sz w:val="22"/>
          <w:szCs w:val="22"/>
        </w:rPr>
        <w:t>objednatele</w:t>
      </w:r>
      <w:r>
        <w:rPr>
          <w:sz w:val="22"/>
          <w:szCs w:val="22"/>
        </w:rPr>
        <w:t xml:space="preserve"> ke kontrole </w:t>
      </w:r>
      <w:r w:rsidR="009854DE" w:rsidRPr="00B40D0F">
        <w:rPr>
          <w:sz w:val="22"/>
          <w:szCs w:val="22"/>
        </w:rPr>
        <w:t>každé odstraněné</w:t>
      </w:r>
      <w:r>
        <w:rPr>
          <w:sz w:val="22"/>
          <w:szCs w:val="22"/>
        </w:rPr>
        <w:t xml:space="preserve"> </w:t>
      </w:r>
      <w:r w:rsidR="009854DE" w:rsidRPr="00B40D0F">
        <w:rPr>
          <w:sz w:val="22"/>
          <w:szCs w:val="22"/>
        </w:rPr>
        <w:t>vady.</w:t>
      </w:r>
      <w:r>
        <w:rPr>
          <w:sz w:val="22"/>
          <w:szCs w:val="22"/>
        </w:rPr>
        <w:t xml:space="preserve"> Dokladem o odstranění vady a </w:t>
      </w:r>
      <w:r w:rsidR="009854DE" w:rsidRPr="00B40D0F">
        <w:rPr>
          <w:sz w:val="22"/>
          <w:szCs w:val="22"/>
        </w:rPr>
        <w:t>te</w:t>
      </w:r>
      <w:r w:rsidR="00581304">
        <w:rPr>
          <w:sz w:val="22"/>
          <w:szCs w:val="22"/>
        </w:rPr>
        <w:t>rmínu</w:t>
      </w:r>
      <w:r w:rsidR="00B408A3">
        <w:rPr>
          <w:sz w:val="22"/>
          <w:szCs w:val="22"/>
        </w:rPr>
        <w:t xml:space="preserve"> odstranění</w:t>
      </w:r>
      <w:r>
        <w:rPr>
          <w:sz w:val="22"/>
          <w:szCs w:val="22"/>
        </w:rPr>
        <w:t xml:space="preserve"> je</w:t>
      </w:r>
      <w:r w:rsidR="007F1466">
        <w:rPr>
          <w:sz w:val="22"/>
          <w:szCs w:val="22"/>
        </w:rPr>
        <w:t xml:space="preserve"> zápis</w:t>
      </w:r>
      <w:r w:rsidR="009854DE" w:rsidRPr="00B40D0F">
        <w:rPr>
          <w:sz w:val="22"/>
          <w:szCs w:val="22"/>
        </w:rPr>
        <w:t xml:space="preserve"> podepsaný oběma smluvními stranami. Povinností objednatele je dostavit se ke kontrole.    </w:t>
      </w:r>
    </w:p>
    <w:p w14:paraId="62AA6355" w14:textId="77777777" w:rsidR="00180ECD" w:rsidRPr="00B40D0F" w:rsidRDefault="00180ECD" w:rsidP="00944BF8">
      <w:pPr>
        <w:pStyle w:val="Zkladntextodsazen"/>
        <w:ind w:left="0" w:firstLine="0"/>
        <w:rPr>
          <w:sz w:val="22"/>
          <w:szCs w:val="22"/>
        </w:rPr>
      </w:pPr>
    </w:p>
    <w:p w14:paraId="4DD1D70D" w14:textId="77777777" w:rsidR="009C7D90" w:rsidRPr="009C7D90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9C7D90">
        <w:rPr>
          <w:rFonts w:ascii="Times New Roman" w:hAnsi="Times New Roman" w:cs="Times New Roman"/>
        </w:rPr>
        <w:t xml:space="preserve">Ustanovení o vadách platí i pro drobné nedodělky, se kterými byla stavba převzata.    </w:t>
      </w:r>
    </w:p>
    <w:p w14:paraId="56EE0A37" w14:textId="46CD2A30" w:rsidR="00963063" w:rsidRPr="003B69D8" w:rsidRDefault="009C7D90" w:rsidP="003B69D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9C7D90">
        <w:rPr>
          <w:rFonts w:ascii="Times New Roman" w:hAnsi="Times New Roman" w:cs="Times New Roman"/>
        </w:rPr>
        <w:t xml:space="preserve">Po dobu odstraňování vad a nedodělků neběží záruční doba díla. </w:t>
      </w:r>
    </w:p>
    <w:p w14:paraId="692B4ACB" w14:textId="52A4BC55" w:rsidR="00180ECD" w:rsidRPr="003B69D8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t>Smluvní pokuty</w:t>
      </w:r>
    </w:p>
    <w:p w14:paraId="47D859F0" w14:textId="77777777" w:rsidR="003B69D8" w:rsidRPr="003B69D8" w:rsidRDefault="003B69D8" w:rsidP="003B69D8">
      <w:pPr>
        <w:pStyle w:val="Zkladntext"/>
        <w:widowControl/>
        <w:ind w:left="720"/>
        <w:rPr>
          <w:color w:val="auto"/>
          <w:sz w:val="6"/>
          <w:szCs w:val="22"/>
        </w:rPr>
      </w:pPr>
    </w:p>
    <w:p w14:paraId="3CE12B8F" w14:textId="77777777" w:rsidR="00180ECD" w:rsidRPr="00233590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V případě, že zhotovitel nedodrží termín dokončení díla sjednaný v této smlouvě, je povinen uhradit objednateli smluvní pokutu ve výši 0,</w:t>
      </w:r>
      <w:r w:rsidR="00C76722" w:rsidRPr="00233590">
        <w:rPr>
          <w:rFonts w:ascii="Times New Roman" w:hAnsi="Times New Roman" w:cs="Times New Roman"/>
        </w:rPr>
        <w:t>05</w:t>
      </w:r>
      <w:r w:rsidRPr="00233590">
        <w:rPr>
          <w:rFonts w:ascii="Times New Roman" w:hAnsi="Times New Roman" w:cs="Times New Roman"/>
        </w:rPr>
        <w:t>% z celkové ceny díla bez DPH za každý započatý den prodlení.</w:t>
      </w:r>
    </w:p>
    <w:p w14:paraId="2550D050" w14:textId="77777777" w:rsidR="00180ECD" w:rsidRPr="00233590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V případě prodlení objednatele se splněním peněžitých závazků ve prospěch zhotovitele díla upravených v této smlouvě se objednatel zavazuje uhradit úroky z prodlení ve výši stanovené obecně závazným právním předpisem.</w:t>
      </w:r>
    </w:p>
    <w:p w14:paraId="44EECC47" w14:textId="69521E48" w:rsidR="007F1466" w:rsidRPr="003B69D8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V případě prodlení zhotovitele se splněním termínu pro odstranění vady, je povinen zhotovitel uhradit obj</w:t>
      </w:r>
      <w:r w:rsidR="002B37DC" w:rsidRPr="00233590">
        <w:rPr>
          <w:rFonts w:ascii="Times New Roman" w:hAnsi="Times New Roman" w:cs="Times New Roman"/>
        </w:rPr>
        <w:t>ednateli smluvní pokutu ve výši</w:t>
      </w:r>
      <w:r w:rsidRPr="00233590">
        <w:rPr>
          <w:rFonts w:ascii="Times New Roman" w:hAnsi="Times New Roman" w:cs="Times New Roman"/>
        </w:rPr>
        <w:t xml:space="preserve"> 500,- Kč za každou vadu a každý den prodlení.</w:t>
      </w:r>
    </w:p>
    <w:p w14:paraId="0DFF9CEB" w14:textId="4DCBD8F6" w:rsidR="00180ECD" w:rsidRPr="003B69D8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t>Vyšší moc</w:t>
      </w:r>
    </w:p>
    <w:p w14:paraId="0E60953D" w14:textId="77777777" w:rsidR="003B69D8" w:rsidRPr="003B69D8" w:rsidRDefault="003B69D8" w:rsidP="003B69D8">
      <w:pPr>
        <w:pStyle w:val="Zkladntext"/>
        <w:widowControl/>
        <w:ind w:left="720"/>
        <w:rPr>
          <w:color w:val="auto"/>
          <w:sz w:val="6"/>
          <w:szCs w:val="22"/>
        </w:rPr>
      </w:pPr>
    </w:p>
    <w:p w14:paraId="22338E15" w14:textId="7D207B69" w:rsidR="00EF61C6" w:rsidRPr="00233590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Pro účely této smlouvy se za vyšší moc považují případy, které nejsou závislé, ani je nemohou ovlivnit smluvní strany, např. válka, mobili</w:t>
      </w:r>
      <w:r w:rsidR="00233590">
        <w:rPr>
          <w:rFonts w:ascii="Times New Roman" w:hAnsi="Times New Roman" w:cs="Times New Roman"/>
        </w:rPr>
        <w:t>zace, povstání, živelné pohromy</w:t>
      </w:r>
      <w:r w:rsidRPr="00233590">
        <w:rPr>
          <w:rFonts w:ascii="Times New Roman" w:hAnsi="Times New Roman" w:cs="Times New Roman"/>
        </w:rPr>
        <w:t xml:space="preserve"> atd.</w:t>
      </w:r>
    </w:p>
    <w:p w14:paraId="2EDE83A3" w14:textId="77777777" w:rsidR="00180ECD" w:rsidRPr="00233590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Jestliže se splnění této smlouvy stane nemožné do jednoho měsíce od vyskytnutí se vyšší moci, strana, která se bude chtít odvolat na vyšší moc, požádá druhou stranu o úpravu smlouvy ve vztahu k předmětu, ceně a době plnění.</w:t>
      </w:r>
    </w:p>
    <w:p w14:paraId="296CCD0C" w14:textId="77777777" w:rsidR="00180ECD" w:rsidRPr="00233590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Jestliže nedojde k dohodě, má strana, která se odvolala na vyšší moc právo o</w:t>
      </w:r>
      <w:r w:rsidR="002B37DC" w:rsidRPr="00233590">
        <w:rPr>
          <w:rFonts w:ascii="Times New Roman" w:hAnsi="Times New Roman" w:cs="Times New Roman"/>
        </w:rPr>
        <w:t>dstoupit od</w:t>
      </w:r>
      <w:r w:rsidRPr="00233590">
        <w:rPr>
          <w:rFonts w:ascii="Times New Roman" w:hAnsi="Times New Roman" w:cs="Times New Roman"/>
        </w:rPr>
        <w:t xml:space="preserve"> smlouvy. Účinky odstoupení nastanou dnem doručení oznámení druhé straně.</w:t>
      </w:r>
    </w:p>
    <w:p w14:paraId="02686C99" w14:textId="77777777" w:rsidR="0092157F" w:rsidRDefault="0092157F" w:rsidP="00944BF8">
      <w:pPr>
        <w:pStyle w:val="Zkladntext"/>
        <w:widowControl/>
        <w:jc w:val="both"/>
        <w:rPr>
          <w:color w:val="auto"/>
          <w:sz w:val="22"/>
          <w:szCs w:val="22"/>
        </w:rPr>
      </w:pPr>
    </w:p>
    <w:p w14:paraId="2A49F9E9" w14:textId="77777777" w:rsidR="003B69D8" w:rsidRPr="00B40D0F" w:rsidRDefault="003B69D8" w:rsidP="00944BF8">
      <w:pPr>
        <w:pStyle w:val="Zkladntext"/>
        <w:widowControl/>
        <w:jc w:val="both"/>
        <w:rPr>
          <w:color w:val="auto"/>
          <w:sz w:val="22"/>
          <w:szCs w:val="22"/>
        </w:rPr>
      </w:pPr>
    </w:p>
    <w:p w14:paraId="73A763D8" w14:textId="347E60F6" w:rsidR="00180ECD" w:rsidRPr="003B69D8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B40D0F">
        <w:rPr>
          <w:b/>
          <w:bCs/>
          <w:color w:val="auto"/>
          <w:sz w:val="22"/>
          <w:szCs w:val="22"/>
        </w:rPr>
        <w:lastRenderedPageBreak/>
        <w:t>Odstoupení od smlouvy</w:t>
      </w:r>
    </w:p>
    <w:p w14:paraId="730534AF" w14:textId="77777777" w:rsidR="003B69D8" w:rsidRPr="003B69D8" w:rsidRDefault="003B69D8" w:rsidP="003B69D8">
      <w:pPr>
        <w:pStyle w:val="Zkladntext"/>
        <w:widowControl/>
        <w:ind w:left="720"/>
        <w:rPr>
          <w:color w:val="auto"/>
          <w:sz w:val="6"/>
          <w:szCs w:val="22"/>
        </w:rPr>
      </w:pPr>
    </w:p>
    <w:p w14:paraId="77AE415D" w14:textId="77777777" w:rsidR="00180ECD" w:rsidRPr="00233590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Objednatel může odstoupit od této smlouvy zejména tehdy, nejsou-li řádně plněny zhotovitelem jeho povinnosti vyplývající z této smlouvy a v dalších případech stanovených zákonem nebo sjednaných touto smlouvou.</w:t>
      </w:r>
    </w:p>
    <w:p w14:paraId="730E7C33" w14:textId="33112A62" w:rsidR="009C0F05" w:rsidRPr="00233590" w:rsidRDefault="006A11C2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Objednatel může odstoupit od této smlouvy</w:t>
      </w:r>
      <w:r w:rsidR="00EE6B84" w:rsidRPr="00233590">
        <w:rPr>
          <w:rFonts w:ascii="Times New Roman" w:hAnsi="Times New Roman" w:cs="Times New Roman"/>
        </w:rPr>
        <w:t xml:space="preserve"> be</w:t>
      </w:r>
      <w:r w:rsidR="00FC07CB" w:rsidRPr="00233590">
        <w:rPr>
          <w:rFonts w:ascii="Times New Roman" w:hAnsi="Times New Roman" w:cs="Times New Roman"/>
        </w:rPr>
        <w:t>z</w:t>
      </w:r>
      <w:r w:rsidR="00EE6B84" w:rsidRPr="00233590">
        <w:rPr>
          <w:rFonts w:ascii="Times New Roman" w:hAnsi="Times New Roman" w:cs="Times New Roman"/>
        </w:rPr>
        <w:t xml:space="preserve"> jakýkoliv sankcí čí nároku zhotovitele na náhradu škody či ušlého zisku</w:t>
      </w:r>
      <w:r w:rsidRPr="00233590">
        <w:rPr>
          <w:rFonts w:ascii="Times New Roman" w:hAnsi="Times New Roman" w:cs="Times New Roman"/>
        </w:rPr>
        <w:t xml:space="preserve"> v případě neobdržení dotace na předmětné dílo. </w:t>
      </w:r>
    </w:p>
    <w:p w14:paraId="44F9E5B5" w14:textId="77777777" w:rsidR="00233590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Odstoupit mů</w:t>
      </w:r>
      <w:r w:rsidR="002B37DC" w:rsidRPr="00233590">
        <w:rPr>
          <w:rFonts w:ascii="Times New Roman" w:hAnsi="Times New Roman" w:cs="Times New Roman"/>
        </w:rPr>
        <w:t>že objednatel zejména v případě</w:t>
      </w:r>
      <w:r w:rsidRPr="00233590">
        <w:rPr>
          <w:rFonts w:ascii="Times New Roman" w:hAnsi="Times New Roman" w:cs="Times New Roman"/>
        </w:rPr>
        <w:t>, že:</w:t>
      </w:r>
    </w:p>
    <w:p w14:paraId="77951303" w14:textId="0CBE30D4" w:rsidR="00233590" w:rsidRDefault="009854DE" w:rsidP="00944BF8">
      <w:pPr>
        <w:pStyle w:val="Odstavecseseznamem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proti zhotoviteli bylo zahájeno insolvenční řízení nebo vstoupil do likvidace</w:t>
      </w:r>
      <w:r w:rsidR="00233590">
        <w:rPr>
          <w:rFonts w:ascii="Times New Roman" w:hAnsi="Times New Roman" w:cs="Times New Roman"/>
        </w:rPr>
        <w:t>;</w:t>
      </w:r>
    </w:p>
    <w:p w14:paraId="3347D923" w14:textId="77777777" w:rsidR="00233590" w:rsidRDefault="009854DE" w:rsidP="00944BF8">
      <w:pPr>
        <w:pStyle w:val="Odstavecseseznamem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zhotovitel provádí práce nekvalitní a nezajistil odstranění a nahrazení nekvalitních prací, ačkoliv byl na tuto skutečnost písemně upozorněn objednatelem, a to d</w:t>
      </w:r>
      <w:r w:rsidR="00233590" w:rsidRPr="00233590">
        <w:rPr>
          <w:rFonts w:ascii="Times New Roman" w:hAnsi="Times New Roman" w:cs="Times New Roman"/>
        </w:rPr>
        <w:t>o 7 dnů od písemného upozornění;</w:t>
      </w:r>
    </w:p>
    <w:p w14:paraId="520DEE05" w14:textId="77777777" w:rsidR="00233590" w:rsidRDefault="009854DE" w:rsidP="00944BF8">
      <w:pPr>
        <w:pStyle w:val="Odstavecseseznamem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dojde-li k prodlení při zahájení nebo provádění prací o více než 30 pracovních dnů oproti termínům schválen</w:t>
      </w:r>
      <w:r w:rsidR="00233590">
        <w:rPr>
          <w:rFonts w:ascii="Times New Roman" w:hAnsi="Times New Roman" w:cs="Times New Roman"/>
        </w:rPr>
        <w:t>ého harmonogramu provádění díla;</w:t>
      </w:r>
    </w:p>
    <w:p w14:paraId="52C6E3C1" w14:textId="2AAD168F" w:rsidR="00180ECD" w:rsidRPr="00233590" w:rsidRDefault="009854DE" w:rsidP="00944BF8">
      <w:pPr>
        <w:pStyle w:val="Odstavecseseznamem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 xml:space="preserve">zhotovitel nedodržuje stanovená ujednání o dodržování BOZP dle zákona </w:t>
      </w:r>
      <w:r w:rsidR="00233590">
        <w:rPr>
          <w:rFonts w:ascii="Times New Roman" w:hAnsi="Times New Roman" w:cs="Times New Roman"/>
        </w:rPr>
        <w:t xml:space="preserve">č. </w:t>
      </w:r>
      <w:r w:rsidRPr="00233590">
        <w:rPr>
          <w:rFonts w:ascii="Times New Roman" w:hAnsi="Times New Roman" w:cs="Times New Roman"/>
        </w:rPr>
        <w:t>309/2006 Sb. a nařízení vlády č. 591/2006 Sb.</w:t>
      </w:r>
      <w:r w:rsidR="00233590">
        <w:rPr>
          <w:rFonts w:ascii="Times New Roman" w:hAnsi="Times New Roman" w:cs="Times New Roman"/>
        </w:rPr>
        <w:t>,</w:t>
      </w:r>
      <w:r w:rsidRPr="00233590">
        <w:rPr>
          <w:rFonts w:ascii="Times New Roman" w:hAnsi="Times New Roman" w:cs="Times New Roman"/>
        </w:rPr>
        <w:t xml:space="preserve"> v platném znění.</w:t>
      </w:r>
    </w:p>
    <w:p w14:paraId="331C54A1" w14:textId="4F7475E6" w:rsidR="00180ECD" w:rsidRPr="00233590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 xml:space="preserve">Zhotovitel je oprávněn přerušit provádění díla v případě, že objednatel bude v prodlení s </w:t>
      </w:r>
      <w:r w:rsidR="002B37DC" w:rsidRPr="00233590">
        <w:rPr>
          <w:rFonts w:ascii="Times New Roman" w:hAnsi="Times New Roman" w:cs="Times New Roman"/>
        </w:rPr>
        <w:t>úhradou daňového dokladu delším</w:t>
      </w:r>
      <w:r w:rsidRPr="00233590">
        <w:rPr>
          <w:rFonts w:ascii="Times New Roman" w:hAnsi="Times New Roman" w:cs="Times New Roman"/>
        </w:rPr>
        <w:t xml:space="preserve"> než 30 dnů ode dne sjednané splatnosti daňového dokladu. O dobu přerušení provádění díla z důvodu prodlení objednatele, se prodlužuje celková doba plnění zhotovitele a přerušení provádění díla není považováno za porušení závazku zhotovitele. Objednatel přitom není oprávněn uplatnit vůči zhotoviteli žádné smluvní a jiné sankce. Dnem zaplacení se pro tyto účely rozumí připsání účtované finanční částky na účet zhotovitele. Přerušení provádění díla musí být oznámeno písemně a právo zhotovit</w:t>
      </w:r>
      <w:r w:rsidR="002B37DC" w:rsidRPr="00233590">
        <w:rPr>
          <w:rFonts w:ascii="Times New Roman" w:hAnsi="Times New Roman" w:cs="Times New Roman"/>
        </w:rPr>
        <w:t>ele na s</w:t>
      </w:r>
      <w:r w:rsidR="009C21B6" w:rsidRPr="00233590">
        <w:rPr>
          <w:rFonts w:ascii="Times New Roman" w:hAnsi="Times New Roman" w:cs="Times New Roman"/>
        </w:rPr>
        <w:t xml:space="preserve">mluvní pokutu podle </w:t>
      </w:r>
      <w:r w:rsidR="004E2073">
        <w:rPr>
          <w:rFonts w:ascii="Times New Roman" w:hAnsi="Times New Roman" w:cs="Times New Roman"/>
        </w:rPr>
        <w:t>článku</w:t>
      </w:r>
      <w:r w:rsidR="009C21B6" w:rsidRPr="00233590">
        <w:rPr>
          <w:rFonts w:ascii="Times New Roman" w:hAnsi="Times New Roman" w:cs="Times New Roman"/>
        </w:rPr>
        <w:t xml:space="preserve"> 11</w:t>
      </w:r>
      <w:r w:rsidR="004E2073">
        <w:rPr>
          <w:rFonts w:ascii="Times New Roman" w:hAnsi="Times New Roman" w:cs="Times New Roman"/>
        </w:rPr>
        <w:t>.</w:t>
      </w:r>
      <w:r w:rsidR="002B37DC" w:rsidRPr="00233590">
        <w:rPr>
          <w:rFonts w:ascii="Times New Roman" w:hAnsi="Times New Roman" w:cs="Times New Roman"/>
        </w:rPr>
        <w:t xml:space="preserve"> smlouvy</w:t>
      </w:r>
      <w:r w:rsidRPr="00233590">
        <w:rPr>
          <w:rFonts w:ascii="Times New Roman" w:hAnsi="Times New Roman" w:cs="Times New Roman"/>
        </w:rPr>
        <w:t xml:space="preserve"> tím není dotčeno.</w:t>
      </w:r>
    </w:p>
    <w:p w14:paraId="2CF741E7" w14:textId="167B6BB6" w:rsidR="009C0F05" w:rsidRPr="004E2073" w:rsidRDefault="009854DE" w:rsidP="004E2073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233590">
        <w:rPr>
          <w:rFonts w:ascii="Times New Roman" w:hAnsi="Times New Roman" w:cs="Times New Roman"/>
        </w:rPr>
        <w:t>Pro doručování písemností dle</w:t>
      </w:r>
      <w:r w:rsidR="00FB34AB" w:rsidRPr="00233590">
        <w:rPr>
          <w:rFonts w:ascii="Times New Roman" w:hAnsi="Times New Roman" w:cs="Times New Roman"/>
        </w:rPr>
        <w:t xml:space="preserve"> této smlouvy se s výjimkou </w:t>
      </w:r>
      <w:r w:rsidRPr="00233590">
        <w:rPr>
          <w:rFonts w:ascii="Times New Roman" w:hAnsi="Times New Roman" w:cs="Times New Roman"/>
        </w:rPr>
        <w:t xml:space="preserve">ve smlouvě sjednaných pravidel </w:t>
      </w:r>
      <w:r w:rsidR="002458E4">
        <w:rPr>
          <w:rFonts w:ascii="Times New Roman" w:hAnsi="Times New Roman" w:cs="Times New Roman"/>
        </w:rPr>
        <w:t>(viz odst. 15.</w:t>
      </w:r>
      <w:r w:rsidR="00E839FD">
        <w:rPr>
          <w:rFonts w:ascii="Times New Roman" w:hAnsi="Times New Roman" w:cs="Times New Roman"/>
        </w:rPr>
        <w:t>7</w:t>
      </w:r>
      <w:r w:rsidR="00FB34AB" w:rsidRPr="00233590">
        <w:rPr>
          <w:rFonts w:ascii="Times New Roman" w:hAnsi="Times New Roman" w:cs="Times New Roman"/>
        </w:rPr>
        <w:t xml:space="preserve">. této smlouvy) </w:t>
      </w:r>
      <w:r w:rsidRPr="00233590">
        <w:rPr>
          <w:rFonts w:ascii="Times New Roman" w:hAnsi="Times New Roman" w:cs="Times New Roman"/>
        </w:rPr>
        <w:t xml:space="preserve">použijí pravidla pro doručování dle </w:t>
      </w:r>
      <w:r w:rsidR="0041235A" w:rsidRPr="00233590">
        <w:rPr>
          <w:rFonts w:ascii="Times New Roman" w:hAnsi="Times New Roman" w:cs="Times New Roman"/>
        </w:rPr>
        <w:t>zákon</w:t>
      </w:r>
      <w:r w:rsidR="00FE5215" w:rsidRPr="00233590">
        <w:rPr>
          <w:rFonts w:ascii="Times New Roman" w:hAnsi="Times New Roman" w:cs="Times New Roman"/>
        </w:rPr>
        <w:t>a č.</w:t>
      </w:r>
      <w:r w:rsidR="0041235A" w:rsidRPr="00233590">
        <w:rPr>
          <w:rFonts w:ascii="Times New Roman" w:hAnsi="Times New Roman" w:cs="Times New Roman"/>
        </w:rPr>
        <w:t xml:space="preserve"> 500/2004 Sb., </w:t>
      </w:r>
      <w:r w:rsidRPr="00233590">
        <w:rPr>
          <w:rFonts w:ascii="Times New Roman" w:hAnsi="Times New Roman" w:cs="Times New Roman"/>
        </w:rPr>
        <w:t>správní řád</w:t>
      </w:r>
      <w:r w:rsidR="003A47E7" w:rsidRPr="00233590">
        <w:rPr>
          <w:rFonts w:ascii="Times New Roman" w:hAnsi="Times New Roman" w:cs="Times New Roman"/>
        </w:rPr>
        <w:t>, ve znění pozdějších předpisů, včetně fikce doručení.</w:t>
      </w:r>
    </w:p>
    <w:p w14:paraId="5DF21681" w14:textId="7AF3DC7F" w:rsidR="00180ECD" w:rsidRPr="004E2073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8C1152">
        <w:rPr>
          <w:b/>
          <w:bCs/>
          <w:color w:val="auto"/>
          <w:sz w:val="22"/>
          <w:szCs w:val="22"/>
        </w:rPr>
        <w:t>Ostatní ustanovení</w:t>
      </w:r>
    </w:p>
    <w:p w14:paraId="17DFD35A" w14:textId="77777777" w:rsidR="004E2073" w:rsidRPr="004E2073" w:rsidRDefault="004E2073" w:rsidP="004E2073">
      <w:pPr>
        <w:pStyle w:val="Zkladntext"/>
        <w:widowControl/>
        <w:ind w:left="720"/>
        <w:rPr>
          <w:color w:val="auto"/>
          <w:sz w:val="6"/>
          <w:szCs w:val="22"/>
        </w:rPr>
      </w:pPr>
    </w:p>
    <w:p w14:paraId="2B562955" w14:textId="77777777" w:rsidR="00180ECD" w:rsidRPr="008C115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Zhotovitel prohlašuje, že má oprávnění vykonávat činnosti, které jsou předmětem jeho plnění dle této smlouvy.</w:t>
      </w:r>
    </w:p>
    <w:p w14:paraId="237C6CE2" w14:textId="0C9CDEE9" w:rsidR="007E26EA" w:rsidRPr="008C115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V případě řešení smluvních sporů rozhodne v prvé instanci podle věcné příslušnosti buď Okresní soud v</w:t>
      </w:r>
      <w:r w:rsidR="00B142EB">
        <w:rPr>
          <w:rFonts w:ascii="Times New Roman" w:hAnsi="Times New Roman" w:cs="Times New Roman"/>
        </w:rPr>
        <w:t> </w:t>
      </w:r>
      <w:r w:rsidR="004E2073">
        <w:rPr>
          <w:rFonts w:ascii="Times New Roman" w:hAnsi="Times New Roman" w:cs="Times New Roman"/>
        </w:rPr>
        <w:t>Teplicích</w:t>
      </w:r>
      <w:r w:rsidR="00B142EB">
        <w:rPr>
          <w:rFonts w:ascii="Times New Roman" w:hAnsi="Times New Roman" w:cs="Times New Roman"/>
        </w:rPr>
        <w:t>,</w:t>
      </w:r>
      <w:r w:rsidR="00D95531" w:rsidRPr="008C1152">
        <w:rPr>
          <w:rFonts w:ascii="Times New Roman" w:hAnsi="Times New Roman" w:cs="Times New Roman"/>
        </w:rPr>
        <w:t xml:space="preserve"> nebo</w:t>
      </w:r>
      <w:r w:rsidRPr="008C1152">
        <w:rPr>
          <w:rFonts w:ascii="Times New Roman" w:hAnsi="Times New Roman" w:cs="Times New Roman"/>
        </w:rPr>
        <w:t xml:space="preserve"> Krajský soud v Ústí nad Labem.</w:t>
      </w:r>
    </w:p>
    <w:p w14:paraId="7769ED1E" w14:textId="77777777" w:rsidR="00180ECD" w:rsidRPr="008C115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Při rozdílnosti názorů o vlastnostech materiálu a stavebních dílců nebo o přípustnosti a spolehlivosti strojů a zkušebních postupů, použitých při zkouškách, si může každá ze smluvních stran nechat po předběžném upozornění druhé smluvní strany provést zkoušky státní zkušebnou. Její stanovisko je závazné a náklady na zkoušky nese ve sporu neúspěšná strana. Vyžádání rozboru neopravňuje zhotovitele k zastavení prací.</w:t>
      </w:r>
    </w:p>
    <w:p w14:paraId="35BAA1FE" w14:textId="77777777" w:rsidR="00180ECD" w:rsidRPr="008C115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Jakékoliv nároky zhotovitele z této smlouvy nemohou být postoupeny třetí osobě.</w:t>
      </w:r>
    </w:p>
    <w:p w14:paraId="53E55E1F" w14:textId="77777777" w:rsidR="007F1466" w:rsidRPr="008C115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Jakékoliv ústní dojednání při podání nabídky nebo při provádění stavby, která nejsou písemně potvrzena, budou považována za právně neúčinná.</w:t>
      </w:r>
    </w:p>
    <w:p w14:paraId="2158A4BA" w14:textId="3CF398BD" w:rsidR="00180ECD" w:rsidRPr="00492AEC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Zhotovitel prohlašuje, ž</w:t>
      </w:r>
      <w:r w:rsidR="007E26EA" w:rsidRPr="008C1152">
        <w:rPr>
          <w:rFonts w:ascii="Times New Roman" w:hAnsi="Times New Roman" w:cs="Times New Roman"/>
        </w:rPr>
        <w:t>e má uzavřenu pojistnou smlouvu</w:t>
      </w:r>
      <w:r w:rsidRPr="008C1152">
        <w:rPr>
          <w:rFonts w:ascii="Times New Roman" w:hAnsi="Times New Roman" w:cs="Times New Roman"/>
        </w:rPr>
        <w:t xml:space="preserve"> odpovědnosti za škody způsobené při provozní činnosti, která pokrývá rizika spojená se škodami všeho druhu, způsobenými na majetku objednatele i třetích osob, na zdraví úrazem, požárem, výbuchem, vodou nebo krádeží, přičemž tato </w:t>
      </w:r>
      <w:r w:rsidRPr="00492AEC">
        <w:rPr>
          <w:rFonts w:ascii="Times New Roman" w:hAnsi="Times New Roman" w:cs="Times New Roman"/>
        </w:rPr>
        <w:t>smlouva pokrývá i odpovědnost za škodu na okolních objektech.</w:t>
      </w:r>
    </w:p>
    <w:p w14:paraId="7F584ED5" w14:textId="53154790" w:rsidR="009C0F05" w:rsidRPr="004E2073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Zhotovitel prohlašuje, že vůči jeho majetku neprobíhá insolvenční řízení, v němž bylo vydáno rozhodnutí o úpadku nebo insolvenční návrh nebyl zamítnut proto, že majetek nepostačuje k úhradě nákladů insolvenčního řízení</w:t>
      </w:r>
      <w:r w:rsidR="004E2073">
        <w:rPr>
          <w:rFonts w:ascii="Times New Roman" w:hAnsi="Times New Roman" w:cs="Times New Roman"/>
        </w:rPr>
        <w:t>.</w:t>
      </w:r>
    </w:p>
    <w:p w14:paraId="033C5A29" w14:textId="19B1F21F" w:rsidR="00180ECD" w:rsidRPr="004E2073" w:rsidRDefault="009854DE" w:rsidP="00944BF8">
      <w:pPr>
        <w:pStyle w:val="Zkladntext"/>
        <w:widowControl/>
        <w:numPr>
          <w:ilvl w:val="0"/>
          <w:numId w:val="23"/>
        </w:numPr>
        <w:jc w:val="center"/>
        <w:rPr>
          <w:color w:val="auto"/>
          <w:sz w:val="22"/>
          <w:szCs w:val="22"/>
        </w:rPr>
      </w:pPr>
      <w:r w:rsidRPr="008C1152">
        <w:rPr>
          <w:b/>
          <w:bCs/>
          <w:color w:val="auto"/>
          <w:sz w:val="22"/>
          <w:szCs w:val="22"/>
        </w:rPr>
        <w:lastRenderedPageBreak/>
        <w:t>Závěrečná ustanovení</w:t>
      </w:r>
    </w:p>
    <w:p w14:paraId="7267498F" w14:textId="77777777" w:rsidR="004E2073" w:rsidRPr="004E2073" w:rsidRDefault="004E2073" w:rsidP="004E2073">
      <w:pPr>
        <w:pStyle w:val="Zkladntext"/>
        <w:widowControl/>
        <w:ind w:left="720"/>
        <w:rPr>
          <w:color w:val="auto"/>
          <w:sz w:val="6"/>
          <w:szCs w:val="22"/>
        </w:rPr>
      </w:pPr>
    </w:p>
    <w:p w14:paraId="3D5B777D" w14:textId="77777777" w:rsidR="00180ECD" w:rsidRPr="008C115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Vzájemné vztahy smluvních stran se řídí touto smlouvou a zákonem č. 89/2012 Sb.</w:t>
      </w:r>
      <w:r w:rsidR="0038138F" w:rsidRPr="008C1152">
        <w:rPr>
          <w:rFonts w:ascii="Times New Roman" w:hAnsi="Times New Roman" w:cs="Times New Roman"/>
        </w:rPr>
        <w:t>,</w:t>
      </w:r>
      <w:r w:rsidRPr="008C1152">
        <w:rPr>
          <w:rFonts w:ascii="Times New Roman" w:hAnsi="Times New Roman" w:cs="Times New Roman"/>
        </w:rPr>
        <w:t xml:space="preserve"> </w:t>
      </w:r>
      <w:r w:rsidR="0038138F" w:rsidRPr="008C1152">
        <w:rPr>
          <w:rFonts w:ascii="Times New Roman" w:hAnsi="Times New Roman" w:cs="Times New Roman"/>
        </w:rPr>
        <w:t>o</w:t>
      </w:r>
      <w:r w:rsidRPr="008C1152">
        <w:rPr>
          <w:rFonts w:ascii="Times New Roman" w:hAnsi="Times New Roman" w:cs="Times New Roman"/>
        </w:rPr>
        <w:t>bčanský zákoník</w:t>
      </w:r>
      <w:r w:rsidR="0038138F" w:rsidRPr="008C1152">
        <w:rPr>
          <w:rFonts w:ascii="Times New Roman" w:hAnsi="Times New Roman" w:cs="Times New Roman"/>
        </w:rPr>
        <w:t>, ve znění pozdějších předpisů</w:t>
      </w:r>
      <w:r w:rsidRPr="008C1152">
        <w:rPr>
          <w:rFonts w:ascii="Times New Roman" w:hAnsi="Times New Roman" w:cs="Times New Roman"/>
        </w:rPr>
        <w:t>.</w:t>
      </w:r>
    </w:p>
    <w:p w14:paraId="7903D0C6" w14:textId="77777777" w:rsidR="00180ECD" w:rsidRPr="008C115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Měnit nebo doplňovat text této smlouvy je možné jen formou písemných dodatků, které</w:t>
      </w:r>
      <w:r w:rsidR="0038138F" w:rsidRPr="008C1152">
        <w:rPr>
          <w:rFonts w:ascii="Times New Roman" w:hAnsi="Times New Roman" w:cs="Times New Roman"/>
        </w:rPr>
        <w:t xml:space="preserve"> </w:t>
      </w:r>
      <w:r w:rsidRPr="008C1152">
        <w:rPr>
          <w:rFonts w:ascii="Times New Roman" w:hAnsi="Times New Roman" w:cs="Times New Roman"/>
        </w:rPr>
        <w:t>budou platné</w:t>
      </w:r>
      <w:r w:rsidR="0038138F" w:rsidRPr="008C1152">
        <w:rPr>
          <w:rFonts w:ascii="Times New Roman" w:hAnsi="Times New Roman" w:cs="Times New Roman"/>
        </w:rPr>
        <w:t xml:space="preserve">, </w:t>
      </w:r>
      <w:r w:rsidRPr="008C1152">
        <w:rPr>
          <w:rFonts w:ascii="Times New Roman" w:hAnsi="Times New Roman" w:cs="Times New Roman"/>
        </w:rPr>
        <w:t>jestliže budou řádně potvrzeny a podepsány k tomu oprávněnými osobami</w:t>
      </w:r>
      <w:r w:rsidR="0038138F" w:rsidRPr="008C1152">
        <w:rPr>
          <w:rFonts w:ascii="Times New Roman" w:hAnsi="Times New Roman" w:cs="Times New Roman"/>
        </w:rPr>
        <w:t xml:space="preserve"> obou smluvních stran.</w:t>
      </w:r>
    </w:p>
    <w:p w14:paraId="226D2F06" w14:textId="77777777" w:rsidR="00180ECD" w:rsidRPr="008C115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Smlouva nabývá účinnosti podpisem obou smluvních stran.</w:t>
      </w:r>
    </w:p>
    <w:p w14:paraId="51B1ACA8" w14:textId="228DE6D0" w:rsidR="0038138F" w:rsidRPr="008C1152" w:rsidRDefault="004E2073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4E2073">
        <w:rPr>
          <w:rFonts w:ascii="Times New Roman" w:hAnsi="Times New Roman" w:cs="Times New Roman"/>
        </w:rPr>
        <w:t>Tato smlouva je vyhotovena v elektronické podobě a podepsána zaručenými elektronickými podpisy.</w:t>
      </w:r>
    </w:p>
    <w:p w14:paraId="28397AB4" w14:textId="467BED33" w:rsidR="00C76722" w:rsidRPr="008C1152" w:rsidRDefault="00C76722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Zhotovitel je povinen uchovávat veškerou dokumentaci související s realizací projektu včetně účetních dokladů minimálně</w:t>
      </w:r>
      <w:r w:rsidR="009C360D" w:rsidRPr="008C1152">
        <w:rPr>
          <w:rFonts w:ascii="Times New Roman" w:hAnsi="Times New Roman" w:cs="Times New Roman"/>
        </w:rPr>
        <w:t xml:space="preserve"> </w:t>
      </w:r>
      <w:r w:rsidR="00171497" w:rsidRPr="008C1152">
        <w:rPr>
          <w:rFonts w:ascii="Times New Roman" w:hAnsi="Times New Roman" w:cs="Times New Roman"/>
        </w:rPr>
        <w:t xml:space="preserve">po dobu 10 let od ukončení </w:t>
      </w:r>
      <w:r w:rsidR="009C360D" w:rsidRPr="008C1152">
        <w:rPr>
          <w:rFonts w:ascii="Times New Roman" w:hAnsi="Times New Roman" w:cs="Times New Roman"/>
        </w:rPr>
        <w:t>realizace</w:t>
      </w:r>
      <w:r w:rsidR="00171497" w:rsidRPr="008C1152">
        <w:rPr>
          <w:rFonts w:ascii="Times New Roman" w:hAnsi="Times New Roman" w:cs="Times New Roman"/>
        </w:rPr>
        <w:t xml:space="preserve"> projektu</w:t>
      </w:r>
      <w:r w:rsidR="004E2073">
        <w:rPr>
          <w:rFonts w:ascii="Times New Roman" w:hAnsi="Times New Roman" w:cs="Times New Roman"/>
        </w:rPr>
        <w:t xml:space="preserve"> dle platných právních předpisů.</w:t>
      </w:r>
    </w:p>
    <w:p w14:paraId="402524C8" w14:textId="311FC846" w:rsidR="00C76722" w:rsidRPr="008C1152" w:rsidRDefault="00492AEC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Zhotovitel je povinen minimálně</w:t>
      </w:r>
      <w:r w:rsidR="008932E3" w:rsidRPr="008C1152">
        <w:rPr>
          <w:rFonts w:ascii="Times New Roman" w:hAnsi="Times New Roman" w:cs="Times New Roman"/>
        </w:rPr>
        <w:t xml:space="preserve"> v</w:t>
      </w:r>
      <w:r w:rsidR="00EE6B84" w:rsidRPr="008C1152">
        <w:rPr>
          <w:rFonts w:ascii="Times New Roman" w:hAnsi="Times New Roman" w:cs="Times New Roman"/>
        </w:rPr>
        <w:t>e výše uvedené</w:t>
      </w:r>
      <w:r w:rsidR="008932E3" w:rsidRPr="008C1152">
        <w:rPr>
          <w:rFonts w:ascii="Times New Roman" w:hAnsi="Times New Roman" w:cs="Times New Roman"/>
        </w:rPr>
        <w:t xml:space="preserve"> lhůtě </w:t>
      </w:r>
      <w:r w:rsidR="00C76722" w:rsidRPr="008C1152">
        <w:rPr>
          <w:rFonts w:ascii="Times New Roman" w:hAnsi="Times New Roman" w:cs="Times New Roman"/>
        </w:rPr>
        <w:t>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77D9DBDA" w14:textId="1B479D10" w:rsidR="009C0F05" w:rsidRPr="008C1152" w:rsidRDefault="0038138F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Smluvní strany se zavazují kromě písemného styku vedeného p</w:t>
      </w:r>
      <w:r w:rsidR="00892E66" w:rsidRPr="008C1152">
        <w:rPr>
          <w:rFonts w:ascii="Times New Roman" w:hAnsi="Times New Roman" w:cs="Times New Roman"/>
        </w:rPr>
        <w:t>rostřednictvím stavebních deníků</w:t>
      </w:r>
      <w:r w:rsidRPr="008C1152">
        <w:rPr>
          <w:rFonts w:ascii="Times New Roman" w:hAnsi="Times New Roman" w:cs="Times New Roman"/>
        </w:rPr>
        <w:t xml:space="preserve"> zasílat veškeré písemnosti </w:t>
      </w:r>
      <w:r w:rsidR="00EE6B84" w:rsidRPr="008C1152">
        <w:rPr>
          <w:rFonts w:ascii="Times New Roman" w:hAnsi="Times New Roman" w:cs="Times New Roman"/>
        </w:rPr>
        <w:t>prostřednictvím datové schránky</w:t>
      </w:r>
      <w:r w:rsidRPr="008C1152">
        <w:rPr>
          <w:rFonts w:ascii="Times New Roman" w:hAnsi="Times New Roman" w:cs="Times New Roman"/>
        </w:rPr>
        <w:t xml:space="preserve">. Pro účely doručování se považují v pochybnostech písemnosti za doručené třetím pracovním dnem po doručení zásilky </w:t>
      </w:r>
      <w:r w:rsidR="00EE6B84" w:rsidRPr="008C1152">
        <w:rPr>
          <w:rFonts w:ascii="Times New Roman" w:hAnsi="Times New Roman" w:cs="Times New Roman"/>
        </w:rPr>
        <w:t>do datové schránky</w:t>
      </w:r>
      <w:r w:rsidRPr="008C1152">
        <w:rPr>
          <w:rFonts w:ascii="Times New Roman" w:hAnsi="Times New Roman" w:cs="Times New Roman"/>
        </w:rPr>
        <w:t>. Písemnost se považuje za doručenou i v případě, že se</w:t>
      </w:r>
      <w:r w:rsidR="001C322E" w:rsidRPr="008C1152">
        <w:rPr>
          <w:rFonts w:ascii="Times New Roman" w:hAnsi="Times New Roman" w:cs="Times New Roman"/>
        </w:rPr>
        <w:t xml:space="preserve"> </w:t>
      </w:r>
      <w:r w:rsidRPr="008C1152">
        <w:rPr>
          <w:rFonts w:ascii="Times New Roman" w:hAnsi="Times New Roman" w:cs="Times New Roman"/>
        </w:rPr>
        <w:t xml:space="preserve">druhá smluvní strana </w:t>
      </w:r>
      <w:r w:rsidR="001C322E" w:rsidRPr="008C1152">
        <w:rPr>
          <w:rFonts w:ascii="Times New Roman" w:hAnsi="Times New Roman" w:cs="Times New Roman"/>
        </w:rPr>
        <w:t>do datové schránky nepřihlásí</w:t>
      </w:r>
      <w:r w:rsidR="004E2073">
        <w:rPr>
          <w:rFonts w:ascii="Times New Roman" w:hAnsi="Times New Roman" w:cs="Times New Roman"/>
        </w:rPr>
        <w:t>.</w:t>
      </w:r>
    </w:p>
    <w:p w14:paraId="493255F0" w14:textId="151360F2" w:rsidR="00F636CE" w:rsidRPr="004E2073" w:rsidRDefault="00892E66" w:rsidP="004E2073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>Všechny informace uvedené v této smlouvě jsou považovány za veřejné a podléhají zveřejnění dle obecně závazných předpisů, stejně tak jako smlouva samotná.</w:t>
      </w:r>
      <w:r w:rsidR="00BF389A" w:rsidRPr="008C1152">
        <w:rPr>
          <w:rFonts w:ascii="Times New Roman" w:hAnsi="Times New Roman" w:cs="Times New Roman"/>
        </w:rPr>
        <w:t xml:space="preserve"> Zveřejnění smlouvy v Registru smluv zajistí objednatel.</w:t>
      </w:r>
    </w:p>
    <w:p w14:paraId="2A1A9A10" w14:textId="6C469100" w:rsidR="009C0F05" w:rsidRPr="008C1152" w:rsidRDefault="009854DE" w:rsidP="00944BF8">
      <w:pPr>
        <w:pStyle w:val="Odstavecseseznamem"/>
        <w:numPr>
          <w:ilvl w:val="1"/>
          <w:numId w:val="23"/>
        </w:numPr>
        <w:spacing w:line="240" w:lineRule="auto"/>
        <w:ind w:hanging="720"/>
        <w:jc w:val="both"/>
        <w:rPr>
          <w:rFonts w:ascii="Times New Roman" w:hAnsi="Times New Roman" w:cs="Times New Roman"/>
        </w:rPr>
      </w:pPr>
      <w:r w:rsidRPr="008C1152">
        <w:rPr>
          <w:rFonts w:ascii="Times New Roman" w:hAnsi="Times New Roman" w:cs="Times New Roman"/>
        </w:rPr>
        <w:t xml:space="preserve">Tato smlouva byla uzavřena na základě usnesení Rady města </w:t>
      </w:r>
      <w:r w:rsidR="00892E66" w:rsidRPr="008C1152">
        <w:rPr>
          <w:rFonts w:ascii="Times New Roman" w:hAnsi="Times New Roman" w:cs="Times New Roman"/>
        </w:rPr>
        <w:t xml:space="preserve">Teplice </w:t>
      </w:r>
      <w:r w:rsidRPr="008C1152">
        <w:rPr>
          <w:rFonts w:ascii="Times New Roman" w:hAnsi="Times New Roman" w:cs="Times New Roman"/>
        </w:rPr>
        <w:t>č</w:t>
      </w:r>
      <w:r w:rsidR="00F1273B" w:rsidRPr="008C1152">
        <w:rPr>
          <w:rFonts w:ascii="Times New Roman" w:hAnsi="Times New Roman" w:cs="Times New Roman"/>
        </w:rPr>
        <w:t>.</w:t>
      </w:r>
      <w:r w:rsidR="00C14372" w:rsidRPr="008C1152">
        <w:rPr>
          <w:rFonts w:ascii="Times New Roman" w:hAnsi="Times New Roman" w:cs="Times New Roman"/>
        </w:rPr>
        <w:t xml:space="preserve"> </w:t>
      </w:r>
      <w:r w:rsidR="00117E5D">
        <w:rPr>
          <w:rFonts w:ascii="Times New Roman" w:hAnsi="Times New Roman" w:cs="Times New Roman"/>
        </w:rPr>
        <w:t>0563</w:t>
      </w:r>
      <w:bookmarkStart w:id="0" w:name="_GoBack"/>
      <w:bookmarkEnd w:id="0"/>
      <w:r w:rsidR="004E2073">
        <w:rPr>
          <w:rFonts w:ascii="Times New Roman" w:hAnsi="Times New Roman" w:cs="Times New Roman"/>
        </w:rPr>
        <w:t>/2</w:t>
      </w:r>
      <w:r w:rsidR="00444019">
        <w:rPr>
          <w:rFonts w:ascii="Times New Roman" w:hAnsi="Times New Roman" w:cs="Times New Roman"/>
        </w:rPr>
        <w:t>3</w:t>
      </w:r>
      <w:r w:rsidR="00492AEC">
        <w:rPr>
          <w:rFonts w:ascii="Times New Roman" w:hAnsi="Times New Roman" w:cs="Times New Roman"/>
        </w:rPr>
        <w:t xml:space="preserve"> ze dne </w:t>
      </w:r>
      <w:r w:rsidR="007F397F">
        <w:rPr>
          <w:rFonts w:ascii="Times New Roman" w:hAnsi="Times New Roman" w:cs="Times New Roman"/>
        </w:rPr>
        <w:t>2</w:t>
      </w:r>
      <w:r w:rsidR="00444019">
        <w:rPr>
          <w:rFonts w:ascii="Times New Roman" w:hAnsi="Times New Roman" w:cs="Times New Roman"/>
        </w:rPr>
        <w:t>8</w:t>
      </w:r>
      <w:r w:rsidR="00492AEC" w:rsidRPr="00286F51">
        <w:rPr>
          <w:rFonts w:ascii="Times New Roman" w:hAnsi="Times New Roman" w:cs="Times New Roman"/>
        </w:rPr>
        <w:t>.</w:t>
      </w:r>
      <w:r w:rsidR="00492AEC">
        <w:rPr>
          <w:rFonts w:ascii="Times New Roman" w:hAnsi="Times New Roman" w:cs="Times New Roman"/>
        </w:rPr>
        <w:t xml:space="preserve"> </w:t>
      </w:r>
      <w:r w:rsidR="00444019">
        <w:rPr>
          <w:rFonts w:ascii="Times New Roman" w:hAnsi="Times New Roman" w:cs="Times New Roman"/>
        </w:rPr>
        <w:t>7</w:t>
      </w:r>
      <w:r w:rsidR="00492AEC" w:rsidRPr="00286F51">
        <w:rPr>
          <w:rFonts w:ascii="Times New Roman" w:hAnsi="Times New Roman" w:cs="Times New Roman"/>
        </w:rPr>
        <w:t>.</w:t>
      </w:r>
      <w:r w:rsidR="00492AEC">
        <w:rPr>
          <w:rFonts w:ascii="Times New Roman" w:hAnsi="Times New Roman" w:cs="Times New Roman"/>
        </w:rPr>
        <w:t xml:space="preserve"> 202</w:t>
      </w:r>
      <w:r w:rsidR="00444019">
        <w:rPr>
          <w:rFonts w:ascii="Times New Roman" w:hAnsi="Times New Roman" w:cs="Times New Roman"/>
        </w:rPr>
        <w:t>3</w:t>
      </w:r>
      <w:r w:rsidR="00492AEC">
        <w:rPr>
          <w:rFonts w:ascii="Times New Roman" w:hAnsi="Times New Roman" w:cs="Times New Roman"/>
        </w:rPr>
        <w:t>.</w:t>
      </w:r>
    </w:p>
    <w:p w14:paraId="59952B0E" w14:textId="77777777" w:rsidR="009C0F05" w:rsidRPr="008C1152" w:rsidRDefault="009C0F05" w:rsidP="00944BF8">
      <w:pPr>
        <w:spacing w:before="120"/>
        <w:jc w:val="both"/>
        <w:rPr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0"/>
        <w:gridCol w:w="5031"/>
      </w:tblGrid>
      <w:tr w:rsidR="00492AEC" w14:paraId="23992AB0" w14:textId="77777777" w:rsidTr="008A1815">
        <w:trPr>
          <w:jc w:val="center"/>
        </w:trPr>
        <w:tc>
          <w:tcPr>
            <w:tcW w:w="5030" w:type="dxa"/>
            <w:vAlign w:val="center"/>
          </w:tcPr>
          <w:p w14:paraId="47A670E3" w14:textId="4B8FAF29" w:rsidR="00492AEC" w:rsidRDefault="00492AEC" w:rsidP="00AD7740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 </w:t>
            </w:r>
            <w:r w:rsidR="00AD7740" w:rsidRPr="00A90A9D">
              <w:rPr>
                <w:b/>
                <w:i/>
                <w:sz w:val="22"/>
                <w:szCs w:val="22"/>
                <w:highlight w:val="yellow"/>
              </w:rPr>
              <w:t>{bude doplněno}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031" w:type="dxa"/>
            <w:vAlign w:val="center"/>
          </w:tcPr>
          <w:p w14:paraId="57459605" w14:textId="7A53784B" w:rsidR="00492AEC" w:rsidRDefault="00444019" w:rsidP="00444019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 Teplicích</w:t>
            </w:r>
          </w:p>
        </w:tc>
      </w:tr>
      <w:tr w:rsidR="00492AEC" w14:paraId="47D58562" w14:textId="77777777" w:rsidTr="008A1815">
        <w:trPr>
          <w:trHeight w:val="3474"/>
          <w:jc w:val="center"/>
        </w:trPr>
        <w:tc>
          <w:tcPr>
            <w:tcW w:w="5030" w:type="dxa"/>
            <w:vAlign w:val="bottom"/>
          </w:tcPr>
          <w:p w14:paraId="460778DB" w14:textId="60C1FF0E" w:rsidR="00492AEC" w:rsidRDefault="00492AEC" w:rsidP="00444019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…………………………………….</w:t>
            </w:r>
            <w:r>
              <w:rPr>
                <w:sz w:val="22"/>
                <w:szCs w:val="22"/>
              </w:rPr>
              <w:br/>
              <w:t>za zhotovitele</w:t>
            </w:r>
            <w:r>
              <w:rPr>
                <w:sz w:val="22"/>
                <w:szCs w:val="22"/>
              </w:rPr>
              <w:br/>
            </w:r>
            <w:r w:rsidR="00AD7740" w:rsidRPr="00A90A9D">
              <w:rPr>
                <w:b/>
                <w:i/>
                <w:sz w:val="22"/>
                <w:szCs w:val="22"/>
                <w:highlight w:val="yellow"/>
              </w:rPr>
              <w:t>{bude doplněno}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</w:p>
        </w:tc>
        <w:tc>
          <w:tcPr>
            <w:tcW w:w="5031" w:type="dxa"/>
            <w:vAlign w:val="bottom"/>
          </w:tcPr>
          <w:p w14:paraId="27B43803" w14:textId="66589217" w:rsidR="00492AEC" w:rsidRPr="00492AEC" w:rsidRDefault="00492AEC" w:rsidP="00444019">
            <w:pPr>
              <w:spacing w:before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…………………………………….</w:t>
            </w:r>
            <w:r>
              <w:rPr>
                <w:sz w:val="22"/>
                <w:szCs w:val="22"/>
              </w:rPr>
              <w:br/>
              <w:t>za objednatele</w:t>
            </w:r>
            <w:r>
              <w:rPr>
                <w:sz w:val="22"/>
                <w:szCs w:val="22"/>
              </w:rPr>
              <w:br/>
            </w:r>
            <w:r w:rsidR="004E2073">
              <w:rPr>
                <w:b/>
                <w:sz w:val="22"/>
                <w:szCs w:val="22"/>
              </w:rPr>
              <w:t>Ing. Milan Slepička</w:t>
            </w:r>
            <w:r>
              <w:rPr>
                <w:b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vedoucí odboru dopravy</w:t>
            </w:r>
            <w:r>
              <w:rPr>
                <w:sz w:val="22"/>
                <w:szCs w:val="22"/>
              </w:rPr>
              <w:br/>
              <w:t>Magistrátu města Teplice</w:t>
            </w:r>
          </w:p>
        </w:tc>
      </w:tr>
    </w:tbl>
    <w:p w14:paraId="590679DD" w14:textId="1805B761" w:rsidR="00180ECD" w:rsidRPr="00B40D0F" w:rsidRDefault="00180ECD" w:rsidP="00944BF8">
      <w:pPr>
        <w:spacing w:before="120"/>
        <w:rPr>
          <w:sz w:val="22"/>
          <w:szCs w:val="22"/>
        </w:rPr>
      </w:pPr>
    </w:p>
    <w:sectPr w:rsidR="00180ECD" w:rsidRPr="00B40D0F" w:rsidSect="006A7CE1">
      <w:headerReference w:type="default" r:id="rId10"/>
      <w:footerReference w:type="default" r:id="rId11"/>
      <w:pgSz w:w="11906" w:h="16838"/>
      <w:pgMar w:top="851" w:right="851" w:bottom="765" w:left="1134" w:header="1247" w:footer="17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BB3D9" w16cex:dateUtc="2020-07-29T06:37:00Z"/>
  <w16cex:commentExtensible w16cex:durableId="22CBB4BB" w16cex:dateUtc="2020-07-29T06:41:00Z"/>
  <w16cex:commentExtensible w16cex:durableId="229F890B" w16cex:dateUtc="2020-06-25T18:35:00Z"/>
  <w16cex:commentExtensible w16cex:durableId="22CBB8B7" w16cex:dateUtc="2020-07-29T06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5CE7277" w16cid:durableId="22CBB295"/>
  <w16cid:commentId w16cid:paraId="2C5FB1E2" w16cid:durableId="22CBB3D9"/>
  <w16cid:commentId w16cid:paraId="628BF9AD" w16cid:durableId="22CBB298"/>
  <w16cid:commentId w16cid:paraId="010C35E0" w16cid:durableId="22CBB4BB"/>
  <w16cid:commentId w16cid:paraId="4BA6DFBE" w16cid:durableId="229F890B"/>
  <w16cid:commentId w16cid:paraId="5D412F63" w16cid:durableId="22CBB29D"/>
  <w16cid:commentId w16cid:paraId="37E9A4D2" w16cid:durableId="22CBB2A0"/>
  <w16cid:commentId w16cid:paraId="183AEE59" w16cid:durableId="22CBB8B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4B1A2E" w14:textId="77777777" w:rsidR="000D5083" w:rsidRDefault="000D5083">
      <w:r>
        <w:separator/>
      </w:r>
    </w:p>
  </w:endnote>
  <w:endnote w:type="continuationSeparator" w:id="0">
    <w:p w14:paraId="30096527" w14:textId="77777777" w:rsidR="000D5083" w:rsidRDefault="000D5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ACC05" w14:textId="77777777" w:rsidR="00413D12" w:rsidRDefault="00413D1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590D0DF1" wp14:editId="64DCAD6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11760" cy="131445"/>
              <wp:effectExtent l="0" t="0" r="0" b="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760" cy="1314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EA098A" w14:textId="3D2AC112" w:rsidR="00413D12" w:rsidRDefault="00413D12">
                          <w:pPr>
                            <w:pStyle w:val="Zpat"/>
                          </w:pPr>
                          <w:r>
                            <w:rPr>
                              <w:rStyle w:val="slostrnky"/>
                              <w:rFonts w:cs="Arial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slostrnky"/>
                              <w:rFonts w:cs="Arial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slostrnky"/>
                              <w:rFonts w:cs="Arial"/>
                              <w:sz w:val="16"/>
                            </w:rPr>
                            <w:fldChar w:fldCharType="separate"/>
                          </w:r>
                          <w:r w:rsidR="00117E5D">
                            <w:rPr>
                              <w:rStyle w:val="slostrnky"/>
                              <w:rFonts w:cs="Arial"/>
                              <w:noProof/>
                              <w:sz w:val="16"/>
                            </w:rPr>
                            <w:t>10</w:t>
                          </w:r>
                          <w:r>
                            <w:rPr>
                              <w:rStyle w:val="slostrnky"/>
                              <w:rFonts w:cs="Arial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0D0DF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8.8pt;height:10.35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" stroked="f">
              <v:fill opacity="0"/>
              <v:textbox inset="0,0,0,0">
                <w:txbxContent>
                  <w:p w14:paraId="48EA098A" w14:textId="3D2AC112" w:rsidR="00413D12" w:rsidRDefault="00413D12">
                    <w:pPr>
                      <w:pStyle w:val="Zpat"/>
                    </w:pPr>
                    <w:r>
                      <w:rPr>
                        <w:rStyle w:val="slostrnky"/>
                        <w:rFonts w:cs="Arial"/>
                        <w:sz w:val="16"/>
                      </w:rPr>
                      <w:fldChar w:fldCharType="begin"/>
                    </w:r>
                    <w:r>
                      <w:rPr>
                        <w:rStyle w:val="slostrnky"/>
                        <w:rFonts w:cs="Arial"/>
                        <w:sz w:val="16"/>
                      </w:rPr>
                      <w:instrText xml:space="preserve"> PAGE </w:instrText>
                    </w:r>
                    <w:r>
                      <w:rPr>
                        <w:rStyle w:val="slostrnky"/>
                        <w:rFonts w:cs="Arial"/>
                        <w:sz w:val="16"/>
                      </w:rPr>
                      <w:fldChar w:fldCharType="separate"/>
                    </w:r>
                    <w:r w:rsidR="00117E5D">
                      <w:rPr>
                        <w:rStyle w:val="slostrnky"/>
                        <w:rFonts w:cs="Arial"/>
                        <w:noProof/>
                        <w:sz w:val="16"/>
                      </w:rPr>
                      <w:t>10</w:t>
                    </w:r>
                    <w:r>
                      <w:rPr>
                        <w:rStyle w:val="slostrnky"/>
                        <w:rFonts w:cs="Arial"/>
                        <w:sz w:val="16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0F4C32D" wp14:editId="48F053C3">
              <wp:simplePos x="0" y="0"/>
              <wp:positionH relativeFrom="page">
                <wp:posOffset>720090</wp:posOffset>
              </wp:positionH>
              <wp:positionV relativeFrom="paragraph">
                <wp:posOffset>635</wp:posOffset>
              </wp:positionV>
              <wp:extent cx="13970" cy="173355"/>
              <wp:effectExtent l="0" t="0" r="0" b="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7335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A26BB6" w14:textId="77777777" w:rsidR="00413D12" w:rsidRDefault="00413D12">
                          <w:pPr>
                            <w:pStyle w:val="Zpa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0F4C32D" id="Text Box 2" o:spid="_x0000_s1027" type="#_x0000_t202" style="position:absolute;margin-left:56.7pt;margin-top:.05pt;width:1.1pt;height:13.6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" stroked="f">
              <v:fill opacity="0"/>
              <v:textbox inset="0,0,0,0">
                <w:txbxContent>
                  <w:p w14:paraId="2EA26BB6" w14:textId="77777777" w:rsidR="00413D12" w:rsidRDefault="00413D12">
                    <w:pPr>
                      <w:pStyle w:val="Zpat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359081" w14:textId="77777777" w:rsidR="000D5083" w:rsidRDefault="000D5083">
      <w:r>
        <w:separator/>
      </w:r>
    </w:p>
  </w:footnote>
  <w:footnote w:type="continuationSeparator" w:id="0">
    <w:p w14:paraId="5E617B39" w14:textId="77777777" w:rsidR="000D5083" w:rsidRDefault="000D5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3A1B0" w14:textId="33CBA374" w:rsidR="00413D12" w:rsidRPr="00D6174A" w:rsidRDefault="00413D12" w:rsidP="00D6174A">
    <w:pPr>
      <w:pStyle w:val="Zhlav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866" w:hanging="360"/>
      </w:pPr>
      <w:rPr>
        <w:b w:val="0"/>
        <w:color w:val="auto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5EDEF6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86D8B1E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color w:val="auto"/>
      </w:rPr>
    </w:lvl>
  </w:abstractNum>
  <w:abstractNum w:abstractNumId="13" w15:restartNumberingAfterBreak="0">
    <w:nsid w:val="0000000E"/>
    <w:multiLevelType w:val="singleLevel"/>
    <w:tmpl w:val="0556182A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</w:abstractNum>
  <w:abstractNum w:abstractNumId="14" w15:restartNumberingAfterBreak="0">
    <w:nsid w:val="0000000F"/>
    <w:multiLevelType w:val="singleLevel"/>
    <w:tmpl w:val="B2F61256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7" w15:restartNumberingAfterBreak="0">
    <w:nsid w:val="00000012"/>
    <w:multiLevelType w:val="singleLevel"/>
    <w:tmpl w:val="00000012"/>
    <w:name w:val="WW8Num19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6"/>
    <w:multiLevelType w:val="multilevel"/>
    <w:tmpl w:val="00000016"/>
    <w:lvl w:ilvl="0">
      <w:start w:val="1"/>
      <w:numFmt w:val="bullet"/>
      <w:lvlText w:val=""/>
      <w:lvlJc w:val="left"/>
      <w:pPr>
        <w:tabs>
          <w:tab w:val="num" w:pos="1818"/>
        </w:tabs>
        <w:ind w:left="1818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2178"/>
        </w:tabs>
        <w:ind w:left="217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538"/>
        </w:tabs>
        <w:ind w:left="253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258"/>
        </w:tabs>
        <w:ind w:left="325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618"/>
        </w:tabs>
        <w:ind w:left="361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978"/>
        </w:tabs>
        <w:ind w:left="3978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338"/>
        </w:tabs>
        <w:ind w:left="433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698"/>
        </w:tabs>
        <w:ind w:left="4698" w:hanging="360"/>
      </w:pPr>
      <w:rPr>
        <w:rFonts w:ascii="OpenSymbol" w:hAnsi="OpenSymbol" w:cs="OpenSymbol"/>
      </w:rPr>
    </w:lvl>
  </w:abstractNum>
  <w:abstractNum w:abstractNumId="22" w15:restartNumberingAfterBreak="0">
    <w:nsid w:val="167D5C56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5B4D9D"/>
    <w:multiLevelType w:val="multilevel"/>
    <w:tmpl w:val="43B84FD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63F54F7"/>
    <w:multiLevelType w:val="multilevel"/>
    <w:tmpl w:val="6100AA26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15803E2"/>
    <w:multiLevelType w:val="hybridMultilevel"/>
    <w:tmpl w:val="859C20F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5F21DE0"/>
    <w:multiLevelType w:val="multilevel"/>
    <w:tmpl w:val="8CC0193C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 w15:restartNumberingAfterBreak="0">
    <w:nsid w:val="47F70B99"/>
    <w:multiLevelType w:val="hybridMultilevel"/>
    <w:tmpl w:val="2878DE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A7B1495"/>
    <w:multiLevelType w:val="hybridMultilevel"/>
    <w:tmpl w:val="D754621C"/>
    <w:lvl w:ilvl="0" w:tplc="59EACCE0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C167C43"/>
    <w:multiLevelType w:val="multilevel"/>
    <w:tmpl w:val="E4BA3E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0" w15:restartNumberingAfterBreak="0">
    <w:nsid w:val="77635002"/>
    <w:multiLevelType w:val="hybridMultilevel"/>
    <w:tmpl w:val="7DD4C52A"/>
    <w:lvl w:ilvl="0" w:tplc="0658D75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3"/>
  </w:num>
  <w:num w:numId="24">
    <w:abstractNumId w:val="25"/>
  </w:num>
  <w:num w:numId="25">
    <w:abstractNumId w:val="27"/>
  </w:num>
  <w:num w:numId="26">
    <w:abstractNumId w:val="22"/>
  </w:num>
  <w:num w:numId="27">
    <w:abstractNumId w:val="26"/>
  </w:num>
  <w:num w:numId="28">
    <w:abstractNumId w:val="29"/>
  </w:num>
  <w:num w:numId="29">
    <w:abstractNumId w:val="24"/>
  </w:num>
  <w:num w:numId="30">
    <w:abstractNumId w:val="30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4DE"/>
    <w:rsid w:val="00015FC6"/>
    <w:rsid w:val="00026300"/>
    <w:rsid w:val="00050478"/>
    <w:rsid w:val="000545BC"/>
    <w:rsid w:val="000758D6"/>
    <w:rsid w:val="00077AB2"/>
    <w:rsid w:val="00077D5F"/>
    <w:rsid w:val="00081AF8"/>
    <w:rsid w:val="00091F24"/>
    <w:rsid w:val="00096A9C"/>
    <w:rsid w:val="000C2377"/>
    <w:rsid w:val="000C33B4"/>
    <w:rsid w:val="000D0151"/>
    <w:rsid w:val="000D452B"/>
    <w:rsid w:val="000D5083"/>
    <w:rsid w:val="000F2F89"/>
    <w:rsid w:val="001043B8"/>
    <w:rsid w:val="00106C69"/>
    <w:rsid w:val="00117E5D"/>
    <w:rsid w:val="00123044"/>
    <w:rsid w:val="00131CB7"/>
    <w:rsid w:val="00134748"/>
    <w:rsid w:val="001465A0"/>
    <w:rsid w:val="001534E3"/>
    <w:rsid w:val="00157E70"/>
    <w:rsid w:val="00171497"/>
    <w:rsid w:val="00180ECD"/>
    <w:rsid w:val="00187647"/>
    <w:rsid w:val="001901A4"/>
    <w:rsid w:val="001A1B4C"/>
    <w:rsid w:val="001A4BC2"/>
    <w:rsid w:val="001A6AA0"/>
    <w:rsid w:val="001B2F11"/>
    <w:rsid w:val="001C272B"/>
    <w:rsid w:val="001C322E"/>
    <w:rsid w:val="001C609B"/>
    <w:rsid w:val="001D2468"/>
    <w:rsid w:val="001D288A"/>
    <w:rsid w:val="001D5C24"/>
    <w:rsid w:val="001E0D0F"/>
    <w:rsid w:val="001F62CB"/>
    <w:rsid w:val="00217BDA"/>
    <w:rsid w:val="002278E9"/>
    <w:rsid w:val="00233590"/>
    <w:rsid w:val="0023723A"/>
    <w:rsid w:val="00240CF3"/>
    <w:rsid w:val="00242008"/>
    <w:rsid w:val="002458E4"/>
    <w:rsid w:val="00255533"/>
    <w:rsid w:val="00273795"/>
    <w:rsid w:val="00286F51"/>
    <w:rsid w:val="002960CC"/>
    <w:rsid w:val="002A7964"/>
    <w:rsid w:val="002B37DC"/>
    <w:rsid w:val="002F13AF"/>
    <w:rsid w:val="002F2158"/>
    <w:rsid w:val="00310537"/>
    <w:rsid w:val="00316D5D"/>
    <w:rsid w:val="00320620"/>
    <w:rsid w:val="00323586"/>
    <w:rsid w:val="00330F00"/>
    <w:rsid w:val="0033380F"/>
    <w:rsid w:val="00333B69"/>
    <w:rsid w:val="003539A0"/>
    <w:rsid w:val="0036286C"/>
    <w:rsid w:val="00370E3F"/>
    <w:rsid w:val="00372AB9"/>
    <w:rsid w:val="00380455"/>
    <w:rsid w:val="0038138F"/>
    <w:rsid w:val="003A1473"/>
    <w:rsid w:val="003A14EF"/>
    <w:rsid w:val="003A47E7"/>
    <w:rsid w:val="003B69D8"/>
    <w:rsid w:val="003C3262"/>
    <w:rsid w:val="003D3897"/>
    <w:rsid w:val="003E353B"/>
    <w:rsid w:val="003F02E4"/>
    <w:rsid w:val="003F57F4"/>
    <w:rsid w:val="00400B8B"/>
    <w:rsid w:val="0041235A"/>
    <w:rsid w:val="00413D12"/>
    <w:rsid w:val="0044106F"/>
    <w:rsid w:val="00442284"/>
    <w:rsid w:val="00444019"/>
    <w:rsid w:val="00446041"/>
    <w:rsid w:val="00451B80"/>
    <w:rsid w:val="004652CB"/>
    <w:rsid w:val="00492AEC"/>
    <w:rsid w:val="004C2325"/>
    <w:rsid w:val="004E2073"/>
    <w:rsid w:val="00505BC0"/>
    <w:rsid w:val="005111CC"/>
    <w:rsid w:val="00516FC7"/>
    <w:rsid w:val="0052596F"/>
    <w:rsid w:val="00543465"/>
    <w:rsid w:val="0054726F"/>
    <w:rsid w:val="00557D72"/>
    <w:rsid w:val="00581304"/>
    <w:rsid w:val="0058696F"/>
    <w:rsid w:val="0059658E"/>
    <w:rsid w:val="00597361"/>
    <w:rsid w:val="005A4FEE"/>
    <w:rsid w:val="005B2C14"/>
    <w:rsid w:val="005D0E3E"/>
    <w:rsid w:val="005F1B2F"/>
    <w:rsid w:val="00605F25"/>
    <w:rsid w:val="00641807"/>
    <w:rsid w:val="00652290"/>
    <w:rsid w:val="00652FC7"/>
    <w:rsid w:val="006625C8"/>
    <w:rsid w:val="00665B9B"/>
    <w:rsid w:val="00667091"/>
    <w:rsid w:val="00670F29"/>
    <w:rsid w:val="00680246"/>
    <w:rsid w:val="006835EE"/>
    <w:rsid w:val="00687C9B"/>
    <w:rsid w:val="00691C50"/>
    <w:rsid w:val="006945F0"/>
    <w:rsid w:val="006A0E05"/>
    <w:rsid w:val="006A11C2"/>
    <w:rsid w:val="006A6411"/>
    <w:rsid w:val="006A7CE1"/>
    <w:rsid w:val="006C1AE3"/>
    <w:rsid w:val="006D1725"/>
    <w:rsid w:val="006D1A4A"/>
    <w:rsid w:val="006E032C"/>
    <w:rsid w:val="00717EAB"/>
    <w:rsid w:val="00721EB0"/>
    <w:rsid w:val="00725267"/>
    <w:rsid w:val="00755D4E"/>
    <w:rsid w:val="00762034"/>
    <w:rsid w:val="00771416"/>
    <w:rsid w:val="0079479B"/>
    <w:rsid w:val="00796B3D"/>
    <w:rsid w:val="0079766B"/>
    <w:rsid w:val="007A3DB6"/>
    <w:rsid w:val="007A4B61"/>
    <w:rsid w:val="007A6C75"/>
    <w:rsid w:val="007B0091"/>
    <w:rsid w:val="007E26EA"/>
    <w:rsid w:val="007F1466"/>
    <w:rsid w:val="007F355B"/>
    <w:rsid w:val="007F397F"/>
    <w:rsid w:val="007F4440"/>
    <w:rsid w:val="00827724"/>
    <w:rsid w:val="008277AE"/>
    <w:rsid w:val="008305EC"/>
    <w:rsid w:val="0084393A"/>
    <w:rsid w:val="008513FF"/>
    <w:rsid w:val="008545D3"/>
    <w:rsid w:val="0086160E"/>
    <w:rsid w:val="00865E38"/>
    <w:rsid w:val="00882F09"/>
    <w:rsid w:val="00892E66"/>
    <w:rsid w:val="008932E3"/>
    <w:rsid w:val="008A1815"/>
    <w:rsid w:val="008C1152"/>
    <w:rsid w:val="008D2CFA"/>
    <w:rsid w:val="008E1CCB"/>
    <w:rsid w:val="00904143"/>
    <w:rsid w:val="00906AB2"/>
    <w:rsid w:val="00907D25"/>
    <w:rsid w:val="0092157F"/>
    <w:rsid w:val="0093097B"/>
    <w:rsid w:val="00944BF8"/>
    <w:rsid w:val="00956432"/>
    <w:rsid w:val="00963063"/>
    <w:rsid w:val="00964412"/>
    <w:rsid w:val="009854DE"/>
    <w:rsid w:val="0099091A"/>
    <w:rsid w:val="0099588B"/>
    <w:rsid w:val="00996B2A"/>
    <w:rsid w:val="009B140E"/>
    <w:rsid w:val="009C0F05"/>
    <w:rsid w:val="009C21B6"/>
    <w:rsid w:val="009C360D"/>
    <w:rsid w:val="009C7A9E"/>
    <w:rsid w:val="009C7D90"/>
    <w:rsid w:val="009D4D27"/>
    <w:rsid w:val="00A1171D"/>
    <w:rsid w:val="00A258D3"/>
    <w:rsid w:val="00A27611"/>
    <w:rsid w:val="00A35120"/>
    <w:rsid w:val="00A35E0E"/>
    <w:rsid w:val="00A42C2D"/>
    <w:rsid w:val="00A44BC0"/>
    <w:rsid w:val="00A6624D"/>
    <w:rsid w:val="00A7175B"/>
    <w:rsid w:val="00A847CB"/>
    <w:rsid w:val="00A90A9D"/>
    <w:rsid w:val="00A979B5"/>
    <w:rsid w:val="00AB474D"/>
    <w:rsid w:val="00AC5868"/>
    <w:rsid w:val="00AC6FAA"/>
    <w:rsid w:val="00AD7740"/>
    <w:rsid w:val="00AE2168"/>
    <w:rsid w:val="00B04AA8"/>
    <w:rsid w:val="00B10AB7"/>
    <w:rsid w:val="00B12AE9"/>
    <w:rsid w:val="00B142EB"/>
    <w:rsid w:val="00B14F15"/>
    <w:rsid w:val="00B17BDF"/>
    <w:rsid w:val="00B26759"/>
    <w:rsid w:val="00B36D1B"/>
    <w:rsid w:val="00B408A3"/>
    <w:rsid w:val="00B40D0F"/>
    <w:rsid w:val="00B50E01"/>
    <w:rsid w:val="00B514B9"/>
    <w:rsid w:val="00B517B2"/>
    <w:rsid w:val="00B56D6E"/>
    <w:rsid w:val="00B70F85"/>
    <w:rsid w:val="00B913A6"/>
    <w:rsid w:val="00B946F7"/>
    <w:rsid w:val="00B96CBC"/>
    <w:rsid w:val="00BA4FC5"/>
    <w:rsid w:val="00BA72AE"/>
    <w:rsid w:val="00BB6A7B"/>
    <w:rsid w:val="00BD45BA"/>
    <w:rsid w:val="00BF389A"/>
    <w:rsid w:val="00C14372"/>
    <w:rsid w:val="00C15848"/>
    <w:rsid w:val="00C359D6"/>
    <w:rsid w:val="00C50E70"/>
    <w:rsid w:val="00C663FF"/>
    <w:rsid w:val="00C76722"/>
    <w:rsid w:val="00CA3B68"/>
    <w:rsid w:val="00CA65AE"/>
    <w:rsid w:val="00CB3003"/>
    <w:rsid w:val="00CE0D84"/>
    <w:rsid w:val="00CE432B"/>
    <w:rsid w:val="00D02155"/>
    <w:rsid w:val="00D04802"/>
    <w:rsid w:val="00D32251"/>
    <w:rsid w:val="00D32603"/>
    <w:rsid w:val="00D378EF"/>
    <w:rsid w:val="00D6174A"/>
    <w:rsid w:val="00D73989"/>
    <w:rsid w:val="00D95531"/>
    <w:rsid w:val="00DB4A33"/>
    <w:rsid w:val="00DB591A"/>
    <w:rsid w:val="00DC66C5"/>
    <w:rsid w:val="00DE4DEF"/>
    <w:rsid w:val="00E220F1"/>
    <w:rsid w:val="00E3549A"/>
    <w:rsid w:val="00E40F8B"/>
    <w:rsid w:val="00E531BD"/>
    <w:rsid w:val="00E53CFA"/>
    <w:rsid w:val="00E839FD"/>
    <w:rsid w:val="00E97FC3"/>
    <w:rsid w:val="00EA3DCB"/>
    <w:rsid w:val="00EB2939"/>
    <w:rsid w:val="00EB4D85"/>
    <w:rsid w:val="00EC018F"/>
    <w:rsid w:val="00ED1C14"/>
    <w:rsid w:val="00EE6B84"/>
    <w:rsid w:val="00EE6F02"/>
    <w:rsid w:val="00EE76FB"/>
    <w:rsid w:val="00EF10F4"/>
    <w:rsid w:val="00EF494D"/>
    <w:rsid w:val="00EF61C6"/>
    <w:rsid w:val="00F10E52"/>
    <w:rsid w:val="00F1273B"/>
    <w:rsid w:val="00F304D8"/>
    <w:rsid w:val="00F3533E"/>
    <w:rsid w:val="00F41036"/>
    <w:rsid w:val="00F43121"/>
    <w:rsid w:val="00F475C5"/>
    <w:rsid w:val="00F636CE"/>
    <w:rsid w:val="00F7659D"/>
    <w:rsid w:val="00F80C16"/>
    <w:rsid w:val="00F812B5"/>
    <w:rsid w:val="00F86A57"/>
    <w:rsid w:val="00F93F31"/>
    <w:rsid w:val="00FA0632"/>
    <w:rsid w:val="00FA3219"/>
    <w:rsid w:val="00FB3474"/>
    <w:rsid w:val="00FB34AB"/>
    <w:rsid w:val="00FC070E"/>
    <w:rsid w:val="00FC07CB"/>
    <w:rsid w:val="00FC5B52"/>
    <w:rsid w:val="00FE5215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4:docId w14:val="747FE7E7"/>
  <w15:docId w15:val="{E23E3E76-5F58-4FCF-98E9-E69EE10D1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1ztrue0">
    <w:name w:val="WW8Num1ztrue"/>
  </w:style>
  <w:style w:type="character" w:customStyle="1" w:styleId="WW8Num1ztrue1">
    <w:name w:val="WW8Num1ztrue"/>
  </w:style>
  <w:style w:type="character" w:customStyle="1" w:styleId="WW8Num1ztrue2">
    <w:name w:val="WW8Num1ztrue"/>
  </w:style>
  <w:style w:type="character" w:customStyle="1" w:styleId="WW8Num1ztrue3">
    <w:name w:val="WW8Num1ztrue"/>
  </w:style>
  <w:style w:type="character" w:customStyle="1" w:styleId="WW8Num1ztrue4">
    <w:name w:val="WW8Num1ztrue"/>
  </w:style>
  <w:style w:type="character" w:customStyle="1" w:styleId="WW8Num1ztrue5">
    <w:name w:val="WW8Num1ztrue"/>
  </w:style>
  <w:style w:type="character" w:customStyle="1" w:styleId="WW8Num1ztrue6">
    <w:name w:val="WW8Num1ztrue"/>
  </w:style>
  <w:style w:type="character" w:customStyle="1" w:styleId="WW8Num2zfalse">
    <w:name w:val="WW8Num2zfalse"/>
  </w:style>
  <w:style w:type="character" w:customStyle="1" w:styleId="WW8Num3zfalse">
    <w:name w:val="WW8Num3zfalse"/>
    <w:rPr>
      <w:b w:val="0"/>
      <w:bCs w:val="0"/>
    </w:rPr>
  </w:style>
  <w:style w:type="character" w:customStyle="1" w:styleId="WW8Num4z0">
    <w:name w:val="WW8Num4z0"/>
    <w:rPr>
      <w:b w:val="0"/>
      <w:color w:val="auto"/>
    </w:rPr>
  </w:style>
  <w:style w:type="character" w:customStyle="1" w:styleId="WW8Num5zfalse">
    <w:name w:val="WW8Num5zfalse"/>
  </w:style>
  <w:style w:type="character" w:customStyle="1" w:styleId="WW8Num6zfalse">
    <w:name w:val="WW8Num6zfalse"/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8z0">
    <w:name w:val="WW8Num8z0"/>
    <w:rPr>
      <w:rFonts w:ascii="Arial" w:eastAsia="Times New Roman" w:hAnsi="Arial" w:cs="Arial"/>
      <w:color w:val="auto"/>
    </w:rPr>
  </w:style>
  <w:style w:type="character" w:customStyle="1" w:styleId="WW8Num9zfalse">
    <w:name w:val="WW8Num9zfalse"/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1zfalse">
    <w:name w:val="WW8Num11zfalse"/>
  </w:style>
  <w:style w:type="character" w:customStyle="1" w:styleId="WW8Num12zfalse">
    <w:name w:val="WW8Num12zfalse"/>
  </w:style>
  <w:style w:type="character" w:customStyle="1" w:styleId="WW8Num13zfalse">
    <w:name w:val="WW8Num13zfalse"/>
  </w:style>
  <w:style w:type="character" w:customStyle="1" w:styleId="WW8Num14zfalse">
    <w:name w:val="WW8Num14zfalse"/>
    <w:rPr>
      <w:color w:val="auto"/>
    </w:rPr>
  </w:style>
  <w:style w:type="character" w:customStyle="1" w:styleId="WW8Num15zfalse">
    <w:name w:val="WW8Num15zfalse"/>
    <w:rPr>
      <w:b/>
      <w:bCs/>
    </w:rPr>
  </w:style>
  <w:style w:type="character" w:customStyle="1" w:styleId="WW8Num16zfalse">
    <w:name w:val="WW8Num16zfalse"/>
  </w:style>
  <w:style w:type="character" w:customStyle="1" w:styleId="WW8Num17zfalse">
    <w:name w:val="WW8Num17zfalse"/>
  </w:style>
  <w:style w:type="character" w:customStyle="1" w:styleId="WW8Num18zfalse">
    <w:name w:val="WW8Num18zfalse"/>
  </w:style>
  <w:style w:type="character" w:customStyle="1" w:styleId="WW8Num19zfalse">
    <w:name w:val="WW8Num19zfalse"/>
  </w:style>
  <w:style w:type="character" w:customStyle="1" w:styleId="WW8Num20zfalse">
    <w:name w:val="WW8Num20zfalse"/>
  </w:style>
  <w:style w:type="character" w:customStyle="1" w:styleId="WW8Num21zfalse">
    <w:name w:val="WW8Num21zfalse"/>
    <w:rPr>
      <w:color w:val="auto"/>
    </w:rPr>
  </w:style>
  <w:style w:type="character" w:customStyle="1" w:styleId="WW8Num22zfalse">
    <w:name w:val="WW8Num22zfalse"/>
  </w:style>
  <w:style w:type="character" w:customStyle="1" w:styleId="Standardnpsmoodstavce2">
    <w:name w:val="Standardní písmo odstavce2"/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1">
    <w:name w:val="WW8Num10z1"/>
    <w:rPr>
      <w:rFonts w:ascii="Symbol" w:hAnsi="Symbol" w:cs="Symbol"/>
    </w:rPr>
  </w:style>
  <w:style w:type="character" w:customStyle="1" w:styleId="WW8Num11z0">
    <w:name w:val="WW8Num11z0"/>
    <w:rPr>
      <w:b w:val="0"/>
    </w:rPr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20z0">
    <w:name w:val="WW8Num20z0"/>
    <w:rPr>
      <w:b w:val="0"/>
      <w:color w:val="auto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2z0">
    <w:name w:val="WW8Num22z0"/>
    <w:rPr>
      <w:b w:val="0"/>
    </w:rPr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ZkladntextChar">
    <w:name w:val="Základní text Char"/>
    <w:rPr>
      <w:color w:val="000000"/>
      <w:sz w:val="24"/>
      <w:szCs w:val="24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next w:val="Zkladntext"/>
    <w:pPr>
      <w:widowControl w:val="0"/>
      <w:suppressAutoHyphens/>
      <w:autoSpaceDE w:val="0"/>
      <w:jc w:val="center"/>
    </w:pPr>
    <w:rPr>
      <w:rFonts w:ascii="Arial" w:hAnsi="Arial" w:cs="Arial"/>
      <w:b/>
      <w:bCs/>
      <w:color w:val="000000"/>
      <w:sz w:val="36"/>
      <w:szCs w:val="36"/>
      <w:lang w:eastAsia="zh-CN"/>
    </w:rPr>
  </w:style>
  <w:style w:type="paragraph" w:styleId="Zkladntext">
    <w:name w:val="Body Text"/>
    <w:basedOn w:val="Normln"/>
    <w:pPr>
      <w:widowControl w:val="0"/>
      <w:autoSpaceDE w:val="0"/>
    </w:pPr>
    <w:rPr>
      <w:color w:val="00000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dka">
    <w:name w:val="Řádka"/>
    <w:pPr>
      <w:widowControl w:val="0"/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Znaka">
    <w:name w:val="Značka"/>
    <w:pPr>
      <w:widowControl w:val="0"/>
      <w:suppressAutoHyphens/>
      <w:autoSpaceDE w:val="0"/>
      <w:ind w:left="288"/>
    </w:pPr>
    <w:rPr>
      <w:color w:val="000000"/>
      <w:sz w:val="24"/>
      <w:szCs w:val="24"/>
      <w:lang w:eastAsia="zh-CN"/>
    </w:rPr>
  </w:style>
  <w:style w:type="paragraph" w:customStyle="1" w:styleId="Znaka1">
    <w:name w:val="Značka 1"/>
    <w:pPr>
      <w:widowControl w:val="0"/>
      <w:suppressAutoHyphens/>
      <w:autoSpaceDE w:val="0"/>
      <w:ind w:left="576"/>
    </w:pPr>
    <w:rPr>
      <w:color w:val="000000"/>
      <w:sz w:val="24"/>
      <w:szCs w:val="24"/>
      <w:lang w:eastAsia="zh-CN"/>
    </w:rPr>
  </w:style>
  <w:style w:type="paragraph" w:customStyle="1" w:styleId="sloseznamu">
    <w:name w:val="Číslo seznamu"/>
    <w:pPr>
      <w:widowControl w:val="0"/>
      <w:suppressAutoHyphens/>
      <w:autoSpaceDE w:val="0"/>
      <w:ind w:left="720"/>
    </w:pPr>
    <w:rPr>
      <w:color w:val="000000"/>
      <w:sz w:val="24"/>
      <w:szCs w:val="24"/>
      <w:lang w:eastAsia="zh-CN"/>
    </w:rPr>
  </w:style>
  <w:style w:type="paragraph" w:customStyle="1" w:styleId="Podnadpis1">
    <w:name w:val="Podnadpis1"/>
    <w:pPr>
      <w:widowControl w:val="0"/>
      <w:suppressAutoHyphens/>
      <w:autoSpaceDE w:val="0"/>
    </w:pPr>
    <w:rPr>
      <w:b/>
      <w:bCs/>
      <w:i/>
      <w:iCs/>
      <w:color w:val="000000"/>
      <w:sz w:val="24"/>
      <w:szCs w:val="24"/>
      <w:lang w:eastAsia="zh-CN"/>
    </w:rPr>
  </w:style>
  <w:style w:type="paragraph" w:styleId="Zhlav">
    <w:name w:val="header"/>
    <w:basedOn w:val="Normln"/>
    <w:pPr>
      <w:widowControl w:val="0"/>
      <w:autoSpaceDE w:val="0"/>
    </w:pPr>
    <w:rPr>
      <w:color w:val="000000"/>
    </w:rPr>
  </w:style>
  <w:style w:type="paragraph" w:customStyle="1" w:styleId="Pata">
    <w:name w:val="Pata"/>
    <w:pPr>
      <w:widowControl w:val="0"/>
      <w:suppressAutoHyphens/>
      <w:autoSpaceDE w:val="0"/>
    </w:pPr>
    <w:rPr>
      <w:color w:val="000000"/>
      <w:sz w:val="24"/>
      <w:szCs w:val="24"/>
      <w:lang w:eastAsia="zh-CN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ind w:left="1440" w:hanging="720"/>
      <w:jc w:val="both"/>
    </w:pPr>
  </w:style>
  <w:style w:type="paragraph" w:customStyle="1" w:styleId="Zkladntextodsazen21">
    <w:name w:val="Základní text odsazený 21"/>
    <w:basedOn w:val="Normln"/>
    <w:pPr>
      <w:ind w:firstLine="720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Obsahrmce">
    <w:name w:val="Obsah rámce"/>
    <w:basedOn w:val="Zkladntext"/>
  </w:style>
  <w:style w:type="character" w:styleId="Odkaznakoment">
    <w:name w:val="annotation reference"/>
    <w:basedOn w:val="Standardnpsmoodstavce"/>
    <w:uiPriority w:val="99"/>
    <w:semiHidden/>
    <w:unhideWhenUsed/>
    <w:rsid w:val="00C7672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7672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76722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672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6722"/>
    <w:rPr>
      <w:b/>
      <w:bCs/>
      <w:lang w:eastAsia="zh-CN"/>
    </w:rPr>
  </w:style>
  <w:style w:type="paragraph" w:styleId="Revize">
    <w:name w:val="Revision"/>
    <w:hidden/>
    <w:uiPriority w:val="99"/>
    <w:semiHidden/>
    <w:rsid w:val="00EE6B84"/>
    <w:rPr>
      <w:sz w:val="24"/>
      <w:szCs w:val="24"/>
      <w:lang w:eastAsia="zh-CN"/>
    </w:rPr>
  </w:style>
  <w:style w:type="table" w:styleId="Mkatabulky">
    <w:name w:val="Table Grid"/>
    <w:basedOn w:val="Normlntabulka"/>
    <w:uiPriority w:val="59"/>
    <w:rsid w:val="003206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440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8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epicka@teplice.cz" TargetMode="Externa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cize@teplice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D915A-D9E1-4FDF-8BE3-2B0D4C387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10</Pages>
  <Words>4751</Words>
  <Characters>28033</Characters>
  <Application>Microsoft Office Word</Application>
  <DocSecurity>0</DocSecurity>
  <Lines>233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®</vt:lpstr>
    </vt:vector>
  </TitlesOfParts>
  <Company>MgTP</Company>
  <LinksUpToDate>false</LinksUpToDate>
  <CharactersWithSpaces>32719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®</dc:title>
  <dc:creator>STAVCENT</dc:creator>
  <cp:lastModifiedBy>Číže Jakub</cp:lastModifiedBy>
  <cp:revision>72</cp:revision>
  <cp:lastPrinted>2019-05-10T12:45:00Z</cp:lastPrinted>
  <dcterms:created xsi:type="dcterms:W3CDTF">2020-07-29T06:32:00Z</dcterms:created>
  <dcterms:modified xsi:type="dcterms:W3CDTF">2023-08-15T09:14:00Z</dcterms:modified>
</cp:coreProperties>
</file>